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8299E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  <w:b/>
        </w:rPr>
        <w:t xml:space="preserve">Załącznik nr 3 do </w:t>
      </w:r>
      <w:proofErr w:type="spellStart"/>
      <w:r w:rsidRPr="00AE03EF">
        <w:rPr>
          <w:rFonts w:ascii="Cambria" w:hAnsi="Cambria" w:cs="Arial"/>
          <w:b/>
        </w:rPr>
        <w:t>SWZ</w:t>
      </w:r>
      <w:proofErr w:type="spellEnd"/>
    </w:p>
    <w:p w14:paraId="096182A5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</w:p>
    <w:p w14:paraId="7CDDAB29" w14:textId="77777777" w:rsidR="00A43F43" w:rsidRDefault="00A43F43" w:rsidP="00A43F43">
      <w:pPr>
        <w:spacing w:after="0" w:line="276" w:lineRule="auto"/>
        <w:jc w:val="both"/>
        <w:rPr>
          <w:rFonts w:ascii="Cambria" w:hAnsi="Cambria" w:cs="Arial"/>
          <w:b/>
        </w:rPr>
      </w:pPr>
      <w:r w:rsidRPr="00AE03EF">
        <w:rPr>
          <w:rFonts w:ascii="Cambria" w:hAnsi="Cambria" w:cs="Arial"/>
          <w:b/>
        </w:rPr>
        <w:t>WYKONAWCA:</w:t>
      </w:r>
      <w:r>
        <w:rPr>
          <w:rFonts w:ascii="Cambria" w:hAnsi="Cambria" w:cs="Arial"/>
          <w:b/>
        </w:rPr>
        <w:t>……………….</w:t>
      </w:r>
    </w:p>
    <w:p w14:paraId="5EFC3F13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  <w:b/>
        </w:rPr>
      </w:pPr>
    </w:p>
    <w:p w14:paraId="0E0CAD6C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  <w:b/>
        </w:rPr>
      </w:pPr>
      <w:r w:rsidRPr="00AE03EF">
        <w:rPr>
          <w:rFonts w:ascii="Cambria" w:hAnsi="Cambria" w:cs="Arial"/>
          <w:b/>
        </w:rPr>
        <w:t xml:space="preserve">FORMULARZ CENOWY </w:t>
      </w:r>
    </w:p>
    <w:p w14:paraId="1765C2D5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  <w:b/>
        </w:rPr>
      </w:pPr>
    </w:p>
    <w:p w14:paraId="35F01A81" w14:textId="77777777" w:rsidR="00A43F43" w:rsidRDefault="00A43F43" w:rsidP="00A43F43">
      <w:pPr>
        <w:pStyle w:val="p1"/>
        <w:spacing w:before="0" w:beforeAutospacing="0" w:after="0" w:afterAutospacing="0" w:line="276" w:lineRule="auto"/>
        <w:jc w:val="both"/>
        <w:rPr>
          <w:rFonts w:ascii="Cambria" w:hAnsi="Cambria"/>
          <w:b/>
          <w:sz w:val="22"/>
          <w:szCs w:val="22"/>
        </w:rPr>
      </w:pPr>
      <w:r w:rsidRPr="00AE03EF">
        <w:rPr>
          <w:rFonts w:ascii="Cambria" w:hAnsi="Cambria" w:cs="Arial"/>
          <w:sz w:val="22"/>
          <w:szCs w:val="22"/>
        </w:rPr>
        <w:t xml:space="preserve">Nawiązując do postępowania prowadzonego w trybie podstawowym na podstawie art. 275 pkt 1 ustawy zgodnie z przepisami ustawy z dnia 11 września 2019 r. – Prawo zamówień publicznych (Dz. U. z 2024 r. poz. 1320) pod nazwą: </w:t>
      </w:r>
      <w:r w:rsidRPr="00AE03EF">
        <w:rPr>
          <w:rFonts w:ascii="Cambria" w:hAnsi="Cambria"/>
          <w:b/>
          <w:sz w:val="22"/>
          <w:szCs w:val="22"/>
        </w:rPr>
        <w:t>„</w:t>
      </w:r>
      <w:bookmarkStart w:id="0" w:name="_Hlk216095419"/>
      <w:r w:rsidRPr="00AE03EF">
        <w:rPr>
          <w:rFonts w:ascii="Cambria" w:hAnsi="Cambria"/>
          <w:b/>
          <w:sz w:val="22"/>
          <w:szCs w:val="22"/>
        </w:rPr>
        <w:t xml:space="preserve">Usługa wsparcia technicznego producenta dla routerów SD-WAN” </w:t>
      </w:r>
      <w:proofErr w:type="spellStart"/>
      <w:r w:rsidRPr="00AE03EF">
        <w:rPr>
          <w:rFonts w:ascii="Cambria" w:hAnsi="Cambria"/>
          <w:b/>
          <w:sz w:val="22"/>
          <w:szCs w:val="22"/>
        </w:rPr>
        <w:t>ZP.261.18.202</w:t>
      </w:r>
      <w:bookmarkStart w:id="1" w:name="_Hlk103842004"/>
      <w:r w:rsidRPr="00AE03EF">
        <w:rPr>
          <w:rFonts w:ascii="Cambria" w:hAnsi="Cambria"/>
          <w:b/>
          <w:sz w:val="22"/>
          <w:szCs w:val="22"/>
        </w:rPr>
        <w:t>5</w:t>
      </w:r>
      <w:bookmarkEnd w:id="0"/>
      <w:proofErr w:type="spellEnd"/>
    </w:p>
    <w:p w14:paraId="57359862" w14:textId="77777777" w:rsidR="00A43F43" w:rsidRPr="00AE03EF" w:rsidRDefault="00A43F43" w:rsidP="00A43F43">
      <w:pPr>
        <w:pStyle w:val="p1"/>
        <w:spacing w:before="0" w:beforeAutospacing="0" w:after="0" w:afterAutospacing="0" w:line="276" w:lineRule="auto"/>
        <w:jc w:val="both"/>
        <w:rPr>
          <w:rFonts w:ascii="Cambria" w:hAnsi="Cambria"/>
          <w:b/>
          <w:bCs/>
          <w:sz w:val="22"/>
          <w:szCs w:val="22"/>
        </w:rPr>
      </w:pPr>
    </w:p>
    <w:p w14:paraId="3E23D96B" w14:textId="77777777" w:rsidR="00A43F43" w:rsidRPr="00AE03EF" w:rsidRDefault="00A43F43" w:rsidP="00A43F43">
      <w:pPr>
        <w:spacing w:after="0" w:line="276" w:lineRule="auto"/>
        <w:jc w:val="both"/>
        <w:rPr>
          <w:rFonts w:ascii="Cambria" w:eastAsia="Calibri" w:hAnsi="Cambria" w:cs="Arial"/>
          <w:b/>
          <w:bCs/>
        </w:rPr>
      </w:pPr>
      <w:r w:rsidRPr="00AE03EF">
        <w:rPr>
          <w:rFonts w:ascii="Cambria" w:eastAsia="Calibri" w:hAnsi="Cambria" w:cs="Arial"/>
          <w:b/>
          <w:bCs/>
        </w:rPr>
        <w:t>FORMULARZ CENOWY</w:t>
      </w:r>
    </w:p>
    <w:tbl>
      <w:tblPr>
        <w:tblW w:w="1275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17"/>
        <w:gridCol w:w="2213"/>
        <w:gridCol w:w="1265"/>
        <w:gridCol w:w="1380"/>
        <w:gridCol w:w="1744"/>
        <w:gridCol w:w="2224"/>
        <w:gridCol w:w="2410"/>
      </w:tblGrid>
      <w:tr w:rsidR="00A43F43" w:rsidRPr="00AE03EF" w14:paraId="09C88AA6" w14:textId="77777777" w:rsidTr="00FA6DAA">
        <w:trPr>
          <w:trHeight w:val="855"/>
          <w:jc w:val="center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0058B458" w14:textId="77777777" w:rsidR="00A43F43" w:rsidRPr="00AE03EF" w:rsidRDefault="00A43F43" w:rsidP="00FA6DAA">
            <w:pPr>
              <w:spacing w:after="0" w:line="276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  <w:r w:rsidRPr="00AE03EF">
              <w:rPr>
                <w:rFonts w:ascii="Cambria" w:eastAsia="Times New Roman" w:hAnsi="Cambria" w:cs="Calibri"/>
                <w:b/>
                <w:bCs/>
                <w:lang w:eastAsia="pl-PL"/>
              </w:rPr>
              <w:t>lp.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660B389B" w14:textId="77777777" w:rsidR="00A43F43" w:rsidRPr="00AE03EF" w:rsidRDefault="00A43F43" w:rsidP="00FA6DAA">
            <w:pPr>
              <w:spacing w:after="0" w:line="276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  <w:r w:rsidRPr="00AE03EF">
              <w:rPr>
                <w:rFonts w:ascii="Cambria" w:eastAsia="Times New Roman" w:hAnsi="Cambria" w:cs="Calibri"/>
                <w:b/>
                <w:bCs/>
                <w:lang w:eastAsia="pl-PL"/>
              </w:rPr>
              <w:t>nazwa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57878BB1" w14:textId="77777777" w:rsidR="00A43F43" w:rsidRPr="00AE03EF" w:rsidRDefault="00A43F43" w:rsidP="00FA6DAA">
            <w:pPr>
              <w:spacing w:after="0" w:line="276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  <w:r w:rsidRPr="00AE03EF">
              <w:rPr>
                <w:rFonts w:ascii="Cambria" w:eastAsia="Times New Roman" w:hAnsi="Cambria" w:cs="Calibri"/>
                <w:b/>
                <w:bCs/>
                <w:lang w:eastAsia="pl-PL"/>
              </w:rPr>
              <w:t>Czas trwania usługi w miesiącach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0606F76C" w14:textId="77777777" w:rsidR="00A43F43" w:rsidRPr="00AE03EF" w:rsidRDefault="00A43F43" w:rsidP="00FA6DAA">
            <w:pPr>
              <w:spacing w:after="0" w:line="276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  <w:r w:rsidRPr="00AE03EF">
              <w:rPr>
                <w:rFonts w:ascii="Cambria" w:eastAsia="Times New Roman" w:hAnsi="Cambria" w:cs="Calibri"/>
                <w:b/>
                <w:bCs/>
                <w:lang w:eastAsia="pl-PL"/>
              </w:rPr>
              <w:t>cena netto za 1 miesiąc świadczenia usługi **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544E8FD9" w14:textId="77777777" w:rsidR="00A43F43" w:rsidRPr="00AE03EF" w:rsidRDefault="00A43F43" w:rsidP="00FA6DAA">
            <w:pPr>
              <w:spacing w:after="0" w:line="276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  <w:r w:rsidRPr="00AE03EF">
              <w:rPr>
                <w:rFonts w:ascii="Cambria" w:eastAsia="Times New Roman" w:hAnsi="Cambria" w:cs="Calibri"/>
                <w:b/>
                <w:bCs/>
                <w:lang w:eastAsia="pl-PL"/>
              </w:rPr>
              <w:t>cena brutto za 1 miesiąc świadczenia usługi **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64F158B6" w14:textId="77777777" w:rsidR="00A43F43" w:rsidRPr="00AE03EF" w:rsidRDefault="00A43F43" w:rsidP="00FA6DAA">
            <w:pPr>
              <w:spacing w:after="0" w:line="276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  <w:r w:rsidRPr="00AE03EF">
              <w:rPr>
                <w:rFonts w:ascii="Cambria" w:eastAsia="Times New Roman" w:hAnsi="Cambria" w:cs="Calibri"/>
                <w:b/>
                <w:bCs/>
                <w:lang w:eastAsia="pl-PL"/>
              </w:rPr>
              <w:t>wartość netto**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19E53901" w14:textId="77777777" w:rsidR="00A43F43" w:rsidRPr="00AE03EF" w:rsidRDefault="00A43F43" w:rsidP="00FA6DAA">
            <w:pPr>
              <w:spacing w:after="0" w:line="276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  <w:r w:rsidRPr="00AE03EF">
              <w:rPr>
                <w:rFonts w:ascii="Cambria" w:eastAsia="Times New Roman" w:hAnsi="Cambria" w:cs="Calibri"/>
                <w:b/>
                <w:bCs/>
                <w:lang w:eastAsia="pl-PL"/>
              </w:rPr>
              <w:t>wartość brutto**</w:t>
            </w:r>
          </w:p>
        </w:tc>
      </w:tr>
      <w:tr w:rsidR="00A43F43" w:rsidRPr="00AE03EF" w14:paraId="738ABF9B" w14:textId="77777777" w:rsidTr="00FA6DAA">
        <w:trPr>
          <w:trHeight w:val="1467"/>
          <w:jc w:val="center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D7BA704" w14:textId="77777777" w:rsidR="00A43F43" w:rsidRPr="00AE03EF" w:rsidRDefault="00A43F43" w:rsidP="00FA6DAA">
            <w:pPr>
              <w:spacing w:after="0" w:line="276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  <w:r w:rsidRPr="00AE03EF">
              <w:rPr>
                <w:rFonts w:ascii="Cambria" w:eastAsia="Times New Roman" w:hAnsi="Cambria" w:cs="Calibri"/>
                <w:b/>
                <w:bCs/>
                <w:lang w:eastAsia="pl-PL"/>
              </w:rPr>
              <w:t>a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BC344CE" w14:textId="77777777" w:rsidR="00A43F43" w:rsidRPr="00AE03EF" w:rsidRDefault="00A43F43" w:rsidP="00FA6DAA">
            <w:pPr>
              <w:spacing w:after="0" w:line="276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  <w:r w:rsidRPr="00AE03EF">
              <w:rPr>
                <w:rFonts w:ascii="Cambria" w:eastAsia="Times New Roman" w:hAnsi="Cambria" w:cs="Calibri"/>
                <w:b/>
                <w:bCs/>
                <w:lang w:eastAsia="pl-PL"/>
              </w:rPr>
              <w:t>b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D337285" w14:textId="77777777" w:rsidR="00A43F43" w:rsidRPr="00AE03EF" w:rsidRDefault="00A43F43" w:rsidP="00FA6DAA">
            <w:pPr>
              <w:spacing w:after="0" w:line="276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  <w:r w:rsidRPr="00AE03EF">
              <w:rPr>
                <w:rFonts w:ascii="Cambria" w:eastAsia="Times New Roman" w:hAnsi="Cambria" w:cs="Calibri"/>
                <w:b/>
                <w:bCs/>
                <w:lang w:eastAsia="pl-PL"/>
              </w:rPr>
              <w:t>c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9BD306F" w14:textId="77777777" w:rsidR="00A43F43" w:rsidRPr="00AE03EF" w:rsidRDefault="00A43F43" w:rsidP="00FA6DAA">
            <w:pPr>
              <w:spacing w:after="0" w:line="276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  <w:r w:rsidRPr="00AE03EF">
              <w:rPr>
                <w:rFonts w:ascii="Cambria" w:eastAsia="Times New Roman" w:hAnsi="Cambria" w:cs="Calibri"/>
                <w:b/>
                <w:bCs/>
                <w:lang w:eastAsia="pl-PL"/>
              </w:rPr>
              <w:t>d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9F7DD2D" w14:textId="77777777" w:rsidR="00A43F43" w:rsidRPr="00AE03EF" w:rsidRDefault="00A43F43" w:rsidP="00FA6DAA">
            <w:pPr>
              <w:spacing w:after="0" w:line="276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  <w:r w:rsidRPr="00AE03EF">
              <w:rPr>
                <w:rFonts w:ascii="Cambria" w:eastAsia="Times New Roman" w:hAnsi="Cambria" w:cs="Calibri"/>
                <w:b/>
                <w:bCs/>
                <w:lang w:eastAsia="pl-PL"/>
              </w:rPr>
              <w:t>e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4ECF2CC" w14:textId="77777777" w:rsidR="00A43F43" w:rsidRPr="00AE03EF" w:rsidRDefault="00A43F43" w:rsidP="00FA6DAA">
            <w:pPr>
              <w:spacing w:after="0" w:line="276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  <w:r w:rsidRPr="00AE03EF">
              <w:rPr>
                <w:rFonts w:ascii="Cambria" w:eastAsia="Times New Roman" w:hAnsi="Cambria" w:cs="Calibri"/>
                <w:b/>
                <w:bCs/>
                <w:lang w:eastAsia="pl-PL"/>
              </w:rPr>
              <w:t>f=c x 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12B41DF" w14:textId="77777777" w:rsidR="00A43F43" w:rsidRPr="00AE03EF" w:rsidRDefault="00A43F43" w:rsidP="00FA6DAA">
            <w:pPr>
              <w:spacing w:after="0" w:line="276" w:lineRule="auto"/>
              <w:jc w:val="center"/>
              <w:rPr>
                <w:rFonts w:ascii="Cambria" w:eastAsia="Times New Roman" w:hAnsi="Cambria" w:cs="Calibri"/>
                <w:b/>
                <w:bCs/>
                <w:lang w:eastAsia="pl-PL"/>
              </w:rPr>
            </w:pPr>
            <w:r w:rsidRPr="00AE03EF">
              <w:rPr>
                <w:rFonts w:ascii="Cambria" w:eastAsia="Times New Roman" w:hAnsi="Cambria" w:cs="Calibri"/>
                <w:b/>
                <w:bCs/>
                <w:lang w:eastAsia="pl-PL"/>
              </w:rPr>
              <w:t>g=c x e</w:t>
            </w:r>
          </w:p>
        </w:tc>
      </w:tr>
      <w:tr w:rsidR="00A43F43" w:rsidRPr="00AE03EF" w14:paraId="46E962EA" w14:textId="77777777" w:rsidTr="00FA6DAA">
        <w:trPr>
          <w:trHeight w:val="1448"/>
          <w:jc w:val="center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594F9" w14:textId="77777777" w:rsidR="00A43F43" w:rsidRPr="00AE03EF" w:rsidRDefault="00A43F43" w:rsidP="00FA6DAA">
            <w:pPr>
              <w:spacing w:after="0" w:line="276" w:lineRule="auto"/>
              <w:jc w:val="both"/>
              <w:rPr>
                <w:rFonts w:ascii="Cambria" w:eastAsia="Times New Roman" w:hAnsi="Cambria" w:cs="Calibri"/>
                <w:lang w:eastAsia="pl-PL"/>
              </w:rPr>
            </w:pPr>
            <w:r w:rsidRPr="00AE03EF">
              <w:rPr>
                <w:rFonts w:ascii="Cambria" w:eastAsia="Times New Roman" w:hAnsi="Cambria" w:cs="Calibri"/>
                <w:lang w:eastAsia="pl-PL"/>
              </w:rPr>
              <w:t>1.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90D69D" w14:textId="77777777" w:rsidR="00A43F43" w:rsidRPr="00CA057F" w:rsidRDefault="00A43F43" w:rsidP="00FA6DAA">
            <w:pPr>
              <w:spacing w:after="0" w:line="276" w:lineRule="auto"/>
              <w:rPr>
                <w:rFonts w:ascii="Cambria" w:eastAsia="Times New Roman" w:hAnsi="Cambria" w:cs="Calibri"/>
                <w:sz w:val="20"/>
                <w:szCs w:val="20"/>
                <w:lang w:eastAsia="pl-PL"/>
              </w:rPr>
            </w:pPr>
            <w:r w:rsidRPr="00CA057F">
              <w:rPr>
                <w:rFonts w:ascii="Cambria" w:eastAsia="Times New Roman" w:hAnsi="Cambria" w:cs="Calibri"/>
                <w:sz w:val="20"/>
                <w:szCs w:val="20"/>
                <w:lang w:eastAsia="pl-PL"/>
              </w:rPr>
              <w:t>Usługa wsparcia technicznego producenta dla routerów SD-WAN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865427" w14:textId="77777777" w:rsidR="00A43F43" w:rsidRPr="00AE03EF" w:rsidRDefault="00A43F43" w:rsidP="00FA6DAA">
            <w:pPr>
              <w:spacing w:after="0" w:line="276" w:lineRule="auto"/>
              <w:jc w:val="both"/>
              <w:rPr>
                <w:rFonts w:ascii="Cambria" w:eastAsia="Times New Roman" w:hAnsi="Cambria" w:cs="Calibri"/>
                <w:lang w:eastAsia="pl-PL"/>
              </w:rPr>
            </w:pPr>
          </w:p>
          <w:p w14:paraId="5D570D3F" w14:textId="77777777" w:rsidR="00A43F43" w:rsidRPr="00AE03EF" w:rsidRDefault="00A43F43" w:rsidP="00FA6DAA">
            <w:pPr>
              <w:spacing w:after="0" w:line="276" w:lineRule="auto"/>
              <w:jc w:val="both"/>
              <w:rPr>
                <w:rFonts w:ascii="Cambria" w:eastAsia="Times New Roman" w:hAnsi="Cambria" w:cs="Calibri"/>
                <w:lang w:eastAsia="pl-PL"/>
              </w:rPr>
            </w:pPr>
          </w:p>
          <w:p w14:paraId="6FA402C0" w14:textId="77777777" w:rsidR="00A43F43" w:rsidRPr="00AE03EF" w:rsidRDefault="00A43F43" w:rsidP="00FA6DAA">
            <w:pPr>
              <w:spacing w:after="0" w:line="276" w:lineRule="auto"/>
              <w:jc w:val="center"/>
              <w:rPr>
                <w:rFonts w:ascii="Cambria" w:eastAsia="Times New Roman" w:hAnsi="Cambria" w:cs="Calibri"/>
                <w:lang w:eastAsia="pl-PL"/>
              </w:rPr>
            </w:pPr>
            <w:r w:rsidRPr="00AE03EF">
              <w:rPr>
                <w:rFonts w:ascii="Cambria" w:eastAsia="Times New Roman" w:hAnsi="Cambria" w:cs="Calibri"/>
                <w:lang w:eastAsia="pl-PL"/>
              </w:rPr>
              <w:t>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A69ED" w14:textId="77777777" w:rsidR="00A43F43" w:rsidRPr="00AE03EF" w:rsidRDefault="00A43F43" w:rsidP="00FA6DAA">
            <w:pPr>
              <w:spacing w:after="0" w:line="276" w:lineRule="auto"/>
              <w:jc w:val="both"/>
              <w:rPr>
                <w:rFonts w:ascii="Cambria" w:eastAsia="Times New Roman" w:hAnsi="Cambria" w:cs="Calibri"/>
                <w:lang w:eastAsia="pl-PL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E6B68" w14:textId="77777777" w:rsidR="00A43F43" w:rsidRPr="00AE03EF" w:rsidRDefault="00A43F43" w:rsidP="00FA6DAA">
            <w:pPr>
              <w:spacing w:after="0" w:line="276" w:lineRule="auto"/>
              <w:jc w:val="both"/>
              <w:rPr>
                <w:rFonts w:ascii="Cambria" w:eastAsia="Times New Roman" w:hAnsi="Cambria" w:cs="Calibri"/>
                <w:lang w:eastAsia="pl-PL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B6B78" w14:textId="77777777" w:rsidR="00A43F43" w:rsidRPr="00AE03EF" w:rsidRDefault="00A43F43" w:rsidP="00FA6DAA">
            <w:pPr>
              <w:spacing w:after="0" w:line="276" w:lineRule="auto"/>
              <w:jc w:val="both"/>
              <w:rPr>
                <w:rFonts w:ascii="Cambria" w:eastAsia="Times New Roman" w:hAnsi="Cambria" w:cs="Calibri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6C0A6" w14:textId="77777777" w:rsidR="00A43F43" w:rsidRPr="00AE03EF" w:rsidRDefault="00A43F43" w:rsidP="00FA6DAA">
            <w:pPr>
              <w:spacing w:after="0" w:line="276" w:lineRule="auto"/>
              <w:jc w:val="both"/>
              <w:rPr>
                <w:rFonts w:ascii="Cambria" w:eastAsia="Times New Roman" w:hAnsi="Cambria" w:cs="Calibri"/>
                <w:lang w:eastAsia="pl-PL"/>
              </w:rPr>
            </w:pPr>
          </w:p>
        </w:tc>
      </w:tr>
    </w:tbl>
    <w:p w14:paraId="02849735" w14:textId="77777777" w:rsidR="00A43F43" w:rsidRPr="002840E2" w:rsidRDefault="00A43F43" w:rsidP="00A43F43">
      <w:pPr>
        <w:autoSpaceDE w:val="0"/>
        <w:autoSpaceDN w:val="0"/>
        <w:adjustRightInd w:val="0"/>
        <w:spacing w:after="0" w:line="276" w:lineRule="auto"/>
        <w:ind w:left="426"/>
        <w:rPr>
          <w:rFonts w:ascii="Cambria" w:hAnsi="Cambria" w:cs="Arial"/>
        </w:rPr>
      </w:pPr>
      <w:r w:rsidRPr="00E40A89">
        <w:rPr>
          <w:rFonts w:ascii="Cambria" w:hAnsi="Cambria" w:cs="Arial"/>
          <w:b/>
          <w:bCs/>
        </w:rPr>
        <w:t>Uwaga:</w:t>
      </w:r>
      <w:r>
        <w:rPr>
          <w:rFonts w:ascii="Cambria" w:hAnsi="Cambria" w:cs="Arial"/>
        </w:rPr>
        <w:t xml:space="preserve"> w przypadku obliczania ceny miesięcznej brutto oraz wartości netto i wartości brutto przy wykorzystaniu programu (np. MS Excel) należy zastosować formułę zaokrągleń do 2 miejsc po przecinku.</w:t>
      </w:r>
    </w:p>
    <w:p w14:paraId="33A98AD2" w14:textId="77777777" w:rsidR="00A43F43" w:rsidRPr="00AE03EF" w:rsidRDefault="00A43F43" w:rsidP="00A43F43">
      <w:pPr>
        <w:suppressAutoHyphens/>
        <w:spacing w:after="0" w:line="276" w:lineRule="auto"/>
        <w:ind w:left="426"/>
        <w:jc w:val="both"/>
        <w:rPr>
          <w:rFonts w:ascii="Cambria" w:eastAsia="Calibri" w:hAnsi="Cambria" w:cs="Arial"/>
          <w:b/>
        </w:rPr>
      </w:pPr>
    </w:p>
    <w:p w14:paraId="0A3F6779" w14:textId="77777777" w:rsidR="00A43F43" w:rsidRPr="00AE03EF" w:rsidRDefault="00A43F43" w:rsidP="00A43F43">
      <w:pPr>
        <w:suppressAutoHyphens/>
        <w:spacing w:after="0" w:line="276" w:lineRule="auto"/>
        <w:ind w:firstLine="567"/>
        <w:jc w:val="both"/>
        <w:rPr>
          <w:rFonts w:ascii="Cambria" w:eastAsia="Calibri" w:hAnsi="Cambria" w:cs="Arial"/>
          <w:b/>
        </w:rPr>
      </w:pPr>
      <w:r w:rsidRPr="00AE03EF">
        <w:rPr>
          <w:rFonts w:ascii="Cambria" w:eastAsia="Calibri" w:hAnsi="Cambria" w:cs="Arial"/>
          <w:b/>
        </w:rPr>
        <w:t>Stawka VAT……………………….*(należy podać)</w:t>
      </w:r>
    </w:p>
    <w:p w14:paraId="3D713485" w14:textId="77777777" w:rsidR="00A43F43" w:rsidRDefault="00A43F43" w:rsidP="00A43F43">
      <w:pPr>
        <w:suppressAutoHyphens/>
        <w:spacing w:after="0" w:line="276" w:lineRule="auto"/>
        <w:ind w:firstLine="567"/>
        <w:jc w:val="both"/>
        <w:rPr>
          <w:rFonts w:ascii="Cambria" w:eastAsia="Calibri" w:hAnsi="Cambria" w:cs="Arial"/>
          <w:b/>
        </w:rPr>
      </w:pPr>
      <w:r w:rsidRPr="00AE03EF">
        <w:rPr>
          <w:rFonts w:ascii="Cambria" w:eastAsia="Calibri" w:hAnsi="Cambria" w:cs="Arial"/>
          <w:b/>
        </w:rPr>
        <w:t>** Wypełnia Wykonawca</w:t>
      </w:r>
    </w:p>
    <w:p w14:paraId="3AF8A88F" w14:textId="77777777" w:rsidR="00A43F43" w:rsidRPr="00AE03EF" w:rsidRDefault="00A43F43" w:rsidP="00A43F43">
      <w:pPr>
        <w:suppressAutoHyphens/>
        <w:spacing w:after="0" w:line="276" w:lineRule="auto"/>
        <w:ind w:firstLine="567"/>
        <w:jc w:val="both"/>
        <w:rPr>
          <w:rFonts w:ascii="Cambria" w:eastAsia="Calibri" w:hAnsi="Cambria" w:cs="Arial"/>
          <w:b/>
        </w:rPr>
      </w:pPr>
    </w:p>
    <w:p w14:paraId="70675268" w14:textId="77777777" w:rsidR="00A43F43" w:rsidRDefault="00A43F43" w:rsidP="00A43F43">
      <w:pPr>
        <w:spacing w:after="0" w:line="276" w:lineRule="auto"/>
        <w:ind w:firstLine="567"/>
        <w:jc w:val="both"/>
        <w:rPr>
          <w:rFonts w:ascii="Cambria" w:eastAsia="Calibri" w:hAnsi="Cambria" w:cs="Arial"/>
          <w:bCs/>
        </w:rPr>
      </w:pPr>
      <w:r w:rsidRPr="00AE03EF">
        <w:rPr>
          <w:rFonts w:ascii="Cambria" w:eastAsia="Calibri" w:hAnsi="Cambria" w:cs="Arial"/>
          <w:bCs/>
        </w:rPr>
        <w:t>…………..…….……. (miejscowość), dnia ………….……. r.</w:t>
      </w:r>
    </w:p>
    <w:p w14:paraId="46D16587" w14:textId="77777777" w:rsidR="00A43F43" w:rsidRPr="00AE03EF" w:rsidRDefault="00A43F43" w:rsidP="00A43F43">
      <w:pPr>
        <w:spacing w:after="0" w:line="276" w:lineRule="auto"/>
        <w:ind w:firstLine="567"/>
        <w:jc w:val="both"/>
        <w:rPr>
          <w:rFonts w:ascii="Cambria" w:eastAsia="Calibri" w:hAnsi="Cambria" w:cs="Arial"/>
          <w:bCs/>
        </w:rPr>
      </w:pPr>
    </w:p>
    <w:p w14:paraId="6A30CEB9" w14:textId="77777777" w:rsidR="00A43F43" w:rsidRPr="00AE03EF" w:rsidRDefault="00A43F43" w:rsidP="00A43F43">
      <w:pPr>
        <w:spacing w:after="0" w:line="276" w:lineRule="auto"/>
        <w:ind w:firstLine="567"/>
        <w:jc w:val="both"/>
        <w:rPr>
          <w:rFonts w:ascii="Cambria" w:eastAsia="Calibri" w:hAnsi="Cambria" w:cs="Arial"/>
          <w:bCs/>
        </w:rPr>
      </w:pPr>
      <w:r w:rsidRPr="00AE03EF">
        <w:rPr>
          <w:rFonts w:ascii="Cambria" w:eastAsia="Calibri" w:hAnsi="Cambria" w:cs="Arial"/>
          <w:bCs/>
        </w:rPr>
        <w:t>..………….…………………..………………………………</w:t>
      </w:r>
    </w:p>
    <w:p w14:paraId="6D777183" w14:textId="77777777" w:rsidR="00A43F43" w:rsidRPr="00AE03EF" w:rsidRDefault="00A43F43" w:rsidP="00A43F43">
      <w:pPr>
        <w:spacing w:after="0" w:line="276" w:lineRule="auto"/>
        <w:jc w:val="both"/>
        <w:rPr>
          <w:rFonts w:ascii="Cambria" w:eastAsia="Calibri" w:hAnsi="Cambria" w:cs="Arial"/>
          <w:bCs/>
        </w:rPr>
      </w:pPr>
      <w:r>
        <w:rPr>
          <w:rFonts w:ascii="Cambria" w:eastAsia="Calibri" w:hAnsi="Cambria" w:cs="Arial"/>
          <w:bCs/>
        </w:rPr>
        <w:t xml:space="preserve">        </w:t>
      </w:r>
      <w:r w:rsidRPr="00AE03EF">
        <w:rPr>
          <w:rFonts w:ascii="Cambria" w:eastAsia="Calibri" w:hAnsi="Cambria" w:cs="Arial"/>
          <w:bCs/>
        </w:rPr>
        <w:t>(Podpis osoby uprawnionej lub osób uprawnionych do reprezentowania</w:t>
      </w:r>
    </w:p>
    <w:p w14:paraId="1A4A946C" w14:textId="77777777" w:rsidR="00A43F43" w:rsidRPr="00AE03EF" w:rsidRDefault="00A43F43" w:rsidP="00A43F43">
      <w:pPr>
        <w:spacing w:after="0" w:line="276" w:lineRule="auto"/>
        <w:jc w:val="both"/>
        <w:rPr>
          <w:rFonts w:ascii="Cambria" w:eastAsia="Calibri" w:hAnsi="Cambria" w:cs="Arial"/>
          <w:bCs/>
        </w:rPr>
      </w:pPr>
      <w:r>
        <w:rPr>
          <w:rFonts w:ascii="Cambria" w:eastAsia="Calibri" w:hAnsi="Cambria" w:cs="Arial"/>
          <w:bCs/>
        </w:rPr>
        <w:t xml:space="preserve">          </w:t>
      </w:r>
      <w:r w:rsidRPr="00AE03EF">
        <w:rPr>
          <w:rFonts w:ascii="Cambria" w:eastAsia="Calibri" w:hAnsi="Cambria" w:cs="Arial"/>
          <w:bCs/>
        </w:rPr>
        <w:t>Wykonawcy w dokumentach rejestrowych lub we właściwym upoważnieniu)</w:t>
      </w:r>
      <w:r w:rsidRPr="00AE03EF">
        <w:rPr>
          <w:rFonts w:ascii="Cambria" w:hAnsi="Cambria" w:cs="Arial"/>
        </w:rPr>
        <w:br w:type="page"/>
      </w:r>
    </w:p>
    <w:bookmarkEnd w:id="1"/>
    <w:p w14:paraId="3A2CA104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  <w:b/>
        </w:rPr>
        <w:sectPr w:rsidR="00A43F43" w:rsidRPr="00AE03EF" w:rsidSect="00F06526">
          <w:pgSz w:w="16838" w:h="11906" w:orient="landscape"/>
          <w:pgMar w:top="1418" w:right="1418" w:bottom="851" w:left="1418" w:header="709" w:footer="709" w:gutter="0"/>
          <w:cols w:space="708"/>
          <w:docGrid w:linePitch="360"/>
        </w:sectPr>
      </w:pPr>
    </w:p>
    <w:p w14:paraId="5D29EF9E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  <w:b/>
        </w:rPr>
      </w:pPr>
    </w:p>
    <w:p w14:paraId="2CDA6015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  <w:b/>
        </w:rPr>
      </w:pPr>
      <w:r w:rsidRPr="00AE03EF">
        <w:rPr>
          <w:rFonts w:ascii="Cambria" w:hAnsi="Cambria" w:cs="Arial"/>
          <w:b/>
        </w:rPr>
        <w:t xml:space="preserve">Załącznik nr 4 </w:t>
      </w:r>
      <w:proofErr w:type="spellStart"/>
      <w:r w:rsidRPr="00AE03EF">
        <w:rPr>
          <w:rFonts w:ascii="Cambria" w:hAnsi="Cambria" w:cs="Arial"/>
          <w:b/>
        </w:rPr>
        <w:t>SWZ</w:t>
      </w:r>
      <w:proofErr w:type="spellEnd"/>
    </w:p>
    <w:p w14:paraId="50A4DDBE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  <w:b/>
        </w:rPr>
      </w:pPr>
    </w:p>
    <w:p w14:paraId="5FDBB33D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  <w:b/>
          <w:u w:val="single"/>
        </w:rPr>
      </w:pPr>
      <w:r w:rsidRPr="00AE03EF">
        <w:rPr>
          <w:rFonts w:ascii="Cambria" w:hAnsi="Cambria" w:cs="Arial"/>
          <w:b/>
          <w:u w:val="single"/>
        </w:rPr>
        <w:t>Wykonawca:</w:t>
      </w:r>
    </w:p>
    <w:p w14:paraId="0A78169C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  <w:b/>
          <w:u w:val="single"/>
        </w:rPr>
      </w:pPr>
    </w:p>
    <w:p w14:paraId="3C082448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………………………………………………………………………………………..</w:t>
      </w:r>
    </w:p>
    <w:p w14:paraId="1F64AE2F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747AF43F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………………………………………………………………………………………..</w:t>
      </w:r>
    </w:p>
    <w:p w14:paraId="2BF9176A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  <w:i/>
        </w:rPr>
      </w:pPr>
      <w:r w:rsidRPr="00AE03EF">
        <w:rPr>
          <w:rFonts w:ascii="Cambria" w:hAnsi="Cambria" w:cs="Arial"/>
          <w:i/>
        </w:rPr>
        <w:t xml:space="preserve">(pełna nazwa/firma, adres, </w:t>
      </w:r>
    </w:p>
    <w:p w14:paraId="0E04012C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  <w:i/>
        </w:rPr>
      </w:pPr>
      <w:r w:rsidRPr="00AE03EF">
        <w:rPr>
          <w:rFonts w:ascii="Cambria" w:hAnsi="Cambria" w:cs="Arial"/>
          <w:i/>
        </w:rPr>
        <w:t>w zależności od podmiotu: NIP/PESEL, KRS/</w:t>
      </w:r>
      <w:proofErr w:type="spellStart"/>
      <w:r w:rsidRPr="00AE03EF">
        <w:rPr>
          <w:rFonts w:ascii="Cambria" w:hAnsi="Cambria" w:cs="Arial"/>
          <w:i/>
        </w:rPr>
        <w:t>CEiDG</w:t>
      </w:r>
      <w:proofErr w:type="spellEnd"/>
      <w:r w:rsidRPr="00AE03EF">
        <w:rPr>
          <w:rFonts w:ascii="Cambria" w:hAnsi="Cambria" w:cs="Arial"/>
          <w:i/>
        </w:rPr>
        <w:t>)</w:t>
      </w:r>
    </w:p>
    <w:p w14:paraId="4AADA949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0344271F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reprezentowany przez:</w:t>
      </w:r>
    </w:p>
    <w:p w14:paraId="689D7C51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7CB72822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 xml:space="preserve">……………………………………………………………………………………….. </w:t>
      </w:r>
    </w:p>
    <w:p w14:paraId="198BA919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1DE2EA98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 xml:space="preserve">……………………………………………………………………………………….. </w:t>
      </w:r>
    </w:p>
    <w:p w14:paraId="254E79C6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  <w:i/>
        </w:rPr>
      </w:pPr>
      <w:r w:rsidRPr="00AE03EF">
        <w:rPr>
          <w:rFonts w:ascii="Cambria" w:hAnsi="Cambria" w:cs="Arial"/>
          <w:i/>
        </w:rPr>
        <w:t>(imię, nazwisko, stanowisko/podstawa do reprezentacji)</w:t>
      </w:r>
    </w:p>
    <w:p w14:paraId="4EA26F61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  <w:i/>
        </w:rPr>
      </w:pPr>
    </w:p>
    <w:p w14:paraId="4897BCE5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  <w:bCs/>
          <w:color w:val="000000"/>
        </w:rPr>
      </w:pPr>
      <w:r w:rsidRPr="00AE03EF">
        <w:rPr>
          <w:rFonts w:ascii="Cambria" w:hAnsi="Cambria" w:cs="Arial"/>
          <w:bCs/>
          <w:color w:val="000000"/>
        </w:rPr>
        <w:t>ubiegając się o udzielenie zamówienia publicznego:</w:t>
      </w:r>
    </w:p>
    <w:p w14:paraId="0036832C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  <w:b/>
          <w:bCs/>
          <w:color w:val="000000"/>
          <w:u w:val="single"/>
        </w:rPr>
      </w:pPr>
      <w:r w:rsidRPr="00AE03EF">
        <w:rPr>
          <w:rFonts w:ascii="Cambria" w:hAnsi="Cambria" w:cs="Arial"/>
          <w:b/>
          <w:bCs/>
          <w:color w:val="000000"/>
          <w:u w:val="single"/>
        </w:rPr>
        <w:t xml:space="preserve">OŚWIADCZENIE WSTĘPNE WYKONAWCY/PODMIOTU WSPÓLNIE UBIEGAJĄCEGO SIĘ </w:t>
      </w:r>
      <w:r w:rsidRPr="00AE03EF">
        <w:rPr>
          <w:rFonts w:ascii="Cambria" w:hAnsi="Cambria" w:cs="Arial"/>
          <w:b/>
          <w:bCs/>
          <w:color w:val="000000"/>
          <w:u w:val="single"/>
        </w:rPr>
        <w:br/>
        <w:t>O ZAMÓWIENIE/PODMIOTU, NA KTÓREGO ZASOBACH POLEGA WYKONAWCA*</w:t>
      </w:r>
    </w:p>
    <w:p w14:paraId="4652EAA1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  <w:b/>
        </w:rPr>
      </w:pPr>
      <w:r w:rsidRPr="00AE03EF">
        <w:rPr>
          <w:rFonts w:ascii="Cambria" w:hAnsi="Cambria" w:cs="Arial"/>
          <w:b/>
        </w:rPr>
        <w:t>składane na podstawie art. 125 ust. 1 ustawy z dnia 11 września 2019</w:t>
      </w:r>
    </w:p>
    <w:p w14:paraId="75FFEC71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  <w:b/>
        </w:rPr>
      </w:pPr>
      <w:r w:rsidRPr="00AE03EF">
        <w:rPr>
          <w:rFonts w:ascii="Cambria" w:hAnsi="Cambria" w:cs="Arial"/>
          <w:b/>
        </w:rPr>
        <w:t xml:space="preserve">Prawo zamówień publicznych (dalej jako: ustawa </w:t>
      </w:r>
      <w:proofErr w:type="spellStart"/>
      <w:r w:rsidRPr="00AE03EF">
        <w:rPr>
          <w:rFonts w:ascii="Cambria" w:hAnsi="Cambria" w:cs="Arial"/>
          <w:b/>
        </w:rPr>
        <w:t>Pzp</w:t>
      </w:r>
      <w:proofErr w:type="spellEnd"/>
      <w:r w:rsidRPr="00AE03EF">
        <w:rPr>
          <w:rFonts w:ascii="Cambria" w:hAnsi="Cambria" w:cs="Arial"/>
          <w:b/>
        </w:rPr>
        <w:t xml:space="preserve">), </w:t>
      </w:r>
    </w:p>
    <w:p w14:paraId="761E9DFD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  <w:b/>
          <w:u w:val="single"/>
        </w:rPr>
      </w:pPr>
      <w:r w:rsidRPr="00AE03EF">
        <w:rPr>
          <w:rFonts w:ascii="Cambria" w:hAnsi="Cambria" w:cs="Arial"/>
          <w:b/>
          <w:u w:val="single"/>
        </w:rPr>
        <w:t>DOTYCZĄCE PRZESŁANEK WYKLUCZENIA Z POSTĘPOWANIA</w:t>
      </w:r>
    </w:p>
    <w:p w14:paraId="0F9FE554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042D8915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 xml:space="preserve">Na potrzeby postępowania o udzielenie zamówienia publicznego </w:t>
      </w:r>
    </w:p>
    <w:p w14:paraId="61F09BA1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668F67BF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  <w:b/>
          <w:i/>
          <w:caps/>
        </w:rPr>
      </w:pPr>
      <w:bookmarkStart w:id="2" w:name="_Hlk71207640"/>
      <w:r w:rsidRPr="00AE03EF">
        <w:rPr>
          <w:rFonts w:ascii="Cambria" w:hAnsi="Cambria" w:cs="Times New Roman"/>
          <w:b/>
        </w:rPr>
        <w:t xml:space="preserve">Usługa wsparcia technicznego producenta dla routerów SD-WAN </w:t>
      </w:r>
      <w:proofErr w:type="spellStart"/>
      <w:r w:rsidRPr="00AE03EF">
        <w:rPr>
          <w:rFonts w:ascii="Cambria" w:hAnsi="Cambria" w:cs="Times New Roman"/>
          <w:b/>
        </w:rPr>
        <w:t>ZP.261.18.2025</w:t>
      </w:r>
      <w:proofErr w:type="spellEnd"/>
    </w:p>
    <w:bookmarkEnd w:id="2"/>
    <w:p w14:paraId="268BF8AF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  <w:i/>
        </w:rPr>
        <w:t xml:space="preserve"> </w:t>
      </w:r>
      <w:r w:rsidRPr="00AE03EF">
        <w:rPr>
          <w:rFonts w:ascii="Cambria" w:hAnsi="Cambria" w:cs="Arial"/>
        </w:rPr>
        <w:t>oświadczam, co następuje:</w:t>
      </w:r>
    </w:p>
    <w:p w14:paraId="62D0136F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63867C90" w14:textId="77777777" w:rsidR="00A43F43" w:rsidRPr="00AE03EF" w:rsidRDefault="00A43F43" w:rsidP="00A43F43">
      <w:pPr>
        <w:shd w:val="clear" w:color="auto" w:fill="BFBFBF" w:themeFill="background1" w:themeFillShade="BF"/>
        <w:suppressAutoHyphens/>
        <w:spacing w:after="0" w:line="276" w:lineRule="auto"/>
        <w:jc w:val="both"/>
        <w:rPr>
          <w:rFonts w:ascii="Cambria" w:hAnsi="Cambria" w:cs="Arial"/>
          <w:b/>
        </w:rPr>
      </w:pPr>
      <w:r w:rsidRPr="00AE03EF">
        <w:rPr>
          <w:rFonts w:ascii="Cambria" w:hAnsi="Cambria" w:cs="Arial"/>
          <w:b/>
        </w:rPr>
        <w:t>OŚWIADCZENIA DOTYCZĄCE WYKONAWCY:</w:t>
      </w:r>
    </w:p>
    <w:p w14:paraId="39658817" w14:textId="77777777" w:rsidR="00A43F43" w:rsidRPr="00AE03EF" w:rsidRDefault="00A43F43" w:rsidP="00A43F43">
      <w:pPr>
        <w:suppressAutoHyphens/>
        <w:spacing w:after="0" w:line="276" w:lineRule="auto"/>
        <w:ind w:left="720"/>
        <w:contextualSpacing/>
        <w:jc w:val="both"/>
        <w:rPr>
          <w:rFonts w:ascii="Cambria" w:hAnsi="Cambria" w:cs="Arial"/>
        </w:rPr>
      </w:pPr>
    </w:p>
    <w:p w14:paraId="0722A3CA" w14:textId="77777777" w:rsidR="00A43F43" w:rsidRPr="00AE03EF" w:rsidRDefault="00A43F43" w:rsidP="00A43F43">
      <w:pPr>
        <w:numPr>
          <w:ilvl w:val="0"/>
          <w:numId w:val="1"/>
        </w:numPr>
        <w:suppressAutoHyphens/>
        <w:spacing w:after="0" w:line="276" w:lineRule="auto"/>
        <w:contextualSpacing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 xml:space="preserve">Oświadczam, że nie podlegam wykluczeniu z postępowania na podstawie art. 108 ust. 1 </w:t>
      </w:r>
      <w:proofErr w:type="spellStart"/>
      <w:r w:rsidRPr="00AE03EF">
        <w:rPr>
          <w:rFonts w:ascii="Cambria" w:hAnsi="Cambria" w:cs="Arial"/>
        </w:rPr>
        <w:t>Pzp</w:t>
      </w:r>
      <w:proofErr w:type="spellEnd"/>
      <w:r w:rsidRPr="00AE03EF">
        <w:rPr>
          <w:rFonts w:ascii="Cambria" w:hAnsi="Cambria" w:cs="Arial"/>
        </w:rPr>
        <w:t>.</w:t>
      </w:r>
    </w:p>
    <w:p w14:paraId="56F23028" w14:textId="77777777" w:rsidR="00A43F43" w:rsidRPr="00AE03EF" w:rsidRDefault="00A43F43" w:rsidP="00A43F43">
      <w:pPr>
        <w:numPr>
          <w:ilvl w:val="0"/>
          <w:numId w:val="1"/>
        </w:numPr>
        <w:suppressAutoHyphens/>
        <w:spacing w:after="0" w:line="276" w:lineRule="auto"/>
        <w:contextualSpacing/>
        <w:jc w:val="both"/>
        <w:rPr>
          <w:rFonts w:ascii="Cambria" w:hAnsi="Cambria" w:cs="Arial"/>
          <w:i/>
        </w:rPr>
      </w:pPr>
      <w:r w:rsidRPr="00AE03EF">
        <w:rPr>
          <w:rFonts w:ascii="Cambria" w:hAnsi="Cambria" w:cs="Arial"/>
        </w:rPr>
        <w:t xml:space="preserve">Oświadczam, że nie podlegam wykluczeniu z postępowania na podstawie art. 109 ust </w:t>
      </w:r>
      <w:proofErr w:type="spellStart"/>
      <w:r w:rsidRPr="00AE03EF">
        <w:rPr>
          <w:rFonts w:ascii="Cambria" w:hAnsi="Cambria" w:cs="Arial"/>
        </w:rPr>
        <w:t>1pkt</w:t>
      </w:r>
      <w:proofErr w:type="spellEnd"/>
      <w:r w:rsidRPr="00AE03EF">
        <w:rPr>
          <w:rFonts w:ascii="Cambria" w:hAnsi="Cambria" w:cs="Arial"/>
        </w:rPr>
        <w:t xml:space="preserve"> 1,4,7,8,10 </w:t>
      </w:r>
      <w:proofErr w:type="spellStart"/>
      <w:r w:rsidRPr="00AE03EF">
        <w:rPr>
          <w:rFonts w:ascii="Cambria" w:hAnsi="Cambria" w:cs="Arial"/>
        </w:rPr>
        <w:t>Pzp</w:t>
      </w:r>
      <w:proofErr w:type="spellEnd"/>
      <w:r w:rsidRPr="00AE03EF">
        <w:rPr>
          <w:rFonts w:ascii="Cambria" w:hAnsi="Cambria" w:cs="Arial"/>
        </w:rPr>
        <w:t>.</w:t>
      </w:r>
    </w:p>
    <w:p w14:paraId="242E5C14" w14:textId="77777777" w:rsidR="00A43F43" w:rsidRPr="00AE03EF" w:rsidRDefault="00A43F43" w:rsidP="00A43F43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narodowego,</w:t>
      </w:r>
    </w:p>
    <w:p w14:paraId="218F342C" w14:textId="77777777" w:rsidR="00A43F43" w:rsidRPr="00AE03EF" w:rsidRDefault="00A43F43" w:rsidP="00A43F43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 xml:space="preserve">Oświadczam, że nie zachodzą w stosunku do mnie przesłanki wykluczenia z postępowania na podstawie art. </w:t>
      </w:r>
      <w:proofErr w:type="spellStart"/>
      <w:r w:rsidRPr="00AE03EF">
        <w:rPr>
          <w:rFonts w:ascii="Cambria" w:hAnsi="Cambria" w:cs="Arial"/>
        </w:rPr>
        <w:t>5k</w:t>
      </w:r>
      <w:proofErr w:type="spellEnd"/>
      <w:r w:rsidRPr="00AE03EF">
        <w:rPr>
          <w:rFonts w:ascii="Cambria" w:hAnsi="Cambria" w:cs="Arial"/>
        </w:rPr>
        <w:t xml:space="preserve">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</w:t>
      </w:r>
      <w:r w:rsidRPr="00AE03EF">
        <w:rPr>
          <w:rFonts w:ascii="Cambria" w:hAnsi="Cambria" w:cs="Arial"/>
        </w:rPr>
        <w:lastRenderedPageBreak/>
        <w:t>związku z działaniami Rosji destabilizującymi sytuację na Ukrainie (Dz. Urz. UE nr L 111 z 8.4.2022, str. 1), dalej: rozporządzenie 2022/576.</w:t>
      </w:r>
    </w:p>
    <w:p w14:paraId="0DD14BB6" w14:textId="77777777" w:rsidR="00A43F43" w:rsidRPr="00AE03EF" w:rsidRDefault="00A43F43" w:rsidP="00A43F43">
      <w:pPr>
        <w:suppressAutoHyphens/>
        <w:spacing w:after="0" w:line="276" w:lineRule="auto"/>
        <w:ind w:left="720"/>
        <w:contextualSpacing/>
        <w:jc w:val="both"/>
        <w:rPr>
          <w:rFonts w:ascii="Cambria" w:hAnsi="Cambria" w:cs="Arial"/>
          <w:i/>
        </w:rPr>
      </w:pPr>
    </w:p>
    <w:p w14:paraId="315242C9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3BD8DF4E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 xml:space="preserve">…………….……. </w:t>
      </w:r>
      <w:r w:rsidRPr="00AE03EF">
        <w:rPr>
          <w:rFonts w:ascii="Cambria" w:hAnsi="Cambria" w:cs="Arial"/>
          <w:i/>
        </w:rPr>
        <w:t xml:space="preserve">(miejscowość), </w:t>
      </w:r>
      <w:r w:rsidRPr="00AE03EF">
        <w:rPr>
          <w:rFonts w:ascii="Cambria" w:hAnsi="Cambria" w:cs="Arial"/>
        </w:rPr>
        <w:t xml:space="preserve">dnia ………….……. r. </w:t>
      </w:r>
    </w:p>
    <w:p w14:paraId="09FB755A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0ED1B226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ab/>
      </w:r>
      <w:r w:rsidRPr="00AE03EF">
        <w:rPr>
          <w:rFonts w:ascii="Cambria" w:hAnsi="Cambria" w:cs="Arial"/>
        </w:rPr>
        <w:tab/>
      </w:r>
      <w:r w:rsidRPr="00AE03EF">
        <w:rPr>
          <w:rFonts w:ascii="Cambria" w:hAnsi="Cambria" w:cs="Arial"/>
        </w:rPr>
        <w:tab/>
      </w:r>
      <w:r w:rsidRPr="00AE03EF">
        <w:rPr>
          <w:rFonts w:ascii="Cambria" w:hAnsi="Cambria" w:cs="Arial"/>
        </w:rPr>
        <w:tab/>
      </w:r>
      <w:r w:rsidRPr="00AE03EF">
        <w:rPr>
          <w:rFonts w:ascii="Cambria" w:hAnsi="Cambria" w:cs="Arial"/>
        </w:rPr>
        <w:tab/>
      </w:r>
      <w:r w:rsidRPr="00AE03EF">
        <w:rPr>
          <w:rFonts w:ascii="Cambria" w:hAnsi="Cambria" w:cs="Arial"/>
        </w:rPr>
        <w:tab/>
      </w:r>
      <w:r w:rsidRPr="00AE03EF">
        <w:rPr>
          <w:rFonts w:ascii="Cambria" w:hAnsi="Cambria" w:cs="Arial"/>
        </w:rPr>
        <w:tab/>
      </w:r>
      <w:r w:rsidRPr="00AE03EF">
        <w:rPr>
          <w:rFonts w:ascii="Cambria" w:hAnsi="Cambria" w:cs="Arial"/>
        </w:rPr>
        <w:tab/>
        <w:t>…………………………………………</w:t>
      </w:r>
    </w:p>
    <w:p w14:paraId="1DAC14FA" w14:textId="77777777" w:rsidR="00A43F43" w:rsidRPr="00AE03EF" w:rsidRDefault="00A43F43" w:rsidP="00A43F43">
      <w:pPr>
        <w:suppressAutoHyphens/>
        <w:spacing w:after="0" w:line="276" w:lineRule="auto"/>
        <w:ind w:left="5664" w:firstLine="708"/>
        <w:jc w:val="both"/>
        <w:rPr>
          <w:rFonts w:ascii="Cambria" w:hAnsi="Cambria" w:cs="Arial"/>
          <w:i/>
        </w:rPr>
      </w:pPr>
      <w:r w:rsidRPr="00AE03EF">
        <w:rPr>
          <w:rFonts w:ascii="Cambria" w:hAnsi="Cambria" w:cs="Arial"/>
          <w:i/>
        </w:rPr>
        <w:t>(podpis)</w:t>
      </w:r>
    </w:p>
    <w:p w14:paraId="6DAD84FF" w14:textId="77777777" w:rsidR="00A43F43" w:rsidRPr="00AE03EF" w:rsidRDefault="00A43F43" w:rsidP="00A43F43">
      <w:pPr>
        <w:suppressAutoHyphens/>
        <w:spacing w:after="0" w:line="276" w:lineRule="auto"/>
        <w:ind w:left="5664" w:firstLine="708"/>
        <w:jc w:val="both"/>
        <w:rPr>
          <w:rFonts w:ascii="Cambria" w:hAnsi="Cambria" w:cs="Arial"/>
          <w:i/>
        </w:rPr>
      </w:pPr>
    </w:p>
    <w:p w14:paraId="34D42419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 xml:space="preserve">Oświadczam, że zachodzą w stosunku do mnie podstawy wykluczenia z postępowania na podstawie art. ………………………………………………………………. ustawy </w:t>
      </w:r>
      <w:proofErr w:type="spellStart"/>
      <w:r w:rsidRPr="00AE03EF">
        <w:rPr>
          <w:rFonts w:ascii="Cambria" w:hAnsi="Cambria" w:cs="Arial"/>
        </w:rPr>
        <w:t>Pzp</w:t>
      </w:r>
      <w:proofErr w:type="spellEnd"/>
      <w:r w:rsidRPr="00AE03EF">
        <w:rPr>
          <w:rFonts w:ascii="Cambria" w:hAnsi="Cambria" w:cs="Arial"/>
        </w:rPr>
        <w:t xml:space="preserve"> </w:t>
      </w:r>
      <w:r w:rsidRPr="00AE03EF">
        <w:rPr>
          <w:rFonts w:ascii="Cambria" w:hAnsi="Cambria" w:cs="Arial"/>
          <w:i/>
          <w:iCs/>
        </w:rPr>
        <w:t xml:space="preserve">(podać mającą zastosowanie podstawę wykluczenia spośród wymienionych w art. 108 ust. 1 pkt. 1,2,5  lub 109 ust. 4,7,8,10 </w:t>
      </w:r>
      <w:proofErr w:type="spellStart"/>
      <w:r w:rsidRPr="00AE03EF">
        <w:rPr>
          <w:rFonts w:ascii="Cambria" w:hAnsi="Cambria" w:cs="Arial"/>
          <w:i/>
          <w:iCs/>
        </w:rPr>
        <w:t>Pzp</w:t>
      </w:r>
      <w:proofErr w:type="spellEnd"/>
      <w:r w:rsidRPr="00AE03EF">
        <w:rPr>
          <w:rFonts w:ascii="Cambria" w:hAnsi="Cambria" w:cs="Arial"/>
          <w:i/>
          <w:iCs/>
        </w:rPr>
        <w:t xml:space="preserve">). </w:t>
      </w:r>
      <w:r w:rsidRPr="00AE03EF">
        <w:rPr>
          <w:rFonts w:ascii="Cambria" w:hAnsi="Cambria" w:cs="Arial"/>
        </w:rPr>
        <w:t xml:space="preserve">Jednocześnie oświadczam, że w związku z wyżej wymienioną okolicznością, na podstawie art. 110 ust. 2 ustawy </w:t>
      </w:r>
      <w:proofErr w:type="spellStart"/>
      <w:r w:rsidRPr="00AE03EF">
        <w:rPr>
          <w:rFonts w:ascii="Cambria" w:hAnsi="Cambria" w:cs="Arial"/>
        </w:rPr>
        <w:t>Pzp</w:t>
      </w:r>
      <w:proofErr w:type="spellEnd"/>
      <w:r w:rsidRPr="00AE03EF">
        <w:rPr>
          <w:rFonts w:ascii="Cambria" w:hAnsi="Cambria" w:cs="Arial"/>
        </w:rPr>
        <w:t xml:space="preserve"> podjąłem łącznie następujące środki naprawcze: </w:t>
      </w:r>
    </w:p>
    <w:p w14:paraId="4979977E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</w:t>
      </w:r>
    </w:p>
    <w:p w14:paraId="58B59064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48714171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 xml:space="preserve">…………….……. </w:t>
      </w:r>
      <w:r w:rsidRPr="00AE03EF">
        <w:rPr>
          <w:rFonts w:ascii="Cambria" w:hAnsi="Cambria" w:cs="Arial"/>
          <w:i/>
        </w:rPr>
        <w:t xml:space="preserve">(miejscowość), </w:t>
      </w:r>
      <w:r w:rsidRPr="00AE03EF">
        <w:rPr>
          <w:rFonts w:ascii="Cambria" w:hAnsi="Cambria" w:cs="Arial"/>
        </w:rPr>
        <w:t xml:space="preserve">dnia …………………. r. </w:t>
      </w:r>
    </w:p>
    <w:p w14:paraId="3BE86238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5D0CD3D6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ab/>
      </w:r>
      <w:r w:rsidRPr="00AE03EF">
        <w:rPr>
          <w:rFonts w:ascii="Cambria" w:hAnsi="Cambria" w:cs="Arial"/>
        </w:rPr>
        <w:tab/>
      </w:r>
      <w:r w:rsidRPr="00AE03EF">
        <w:rPr>
          <w:rFonts w:ascii="Cambria" w:hAnsi="Cambria" w:cs="Arial"/>
        </w:rPr>
        <w:tab/>
      </w:r>
      <w:r w:rsidRPr="00AE03EF">
        <w:rPr>
          <w:rFonts w:ascii="Cambria" w:hAnsi="Cambria" w:cs="Arial"/>
        </w:rPr>
        <w:tab/>
      </w:r>
      <w:r w:rsidRPr="00AE03EF">
        <w:rPr>
          <w:rFonts w:ascii="Cambria" w:hAnsi="Cambria" w:cs="Arial"/>
        </w:rPr>
        <w:tab/>
      </w:r>
      <w:r w:rsidRPr="00AE03EF">
        <w:rPr>
          <w:rFonts w:ascii="Cambria" w:hAnsi="Cambria" w:cs="Arial"/>
        </w:rPr>
        <w:tab/>
      </w:r>
      <w:r w:rsidRPr="00AE03EF">
        <w:rPr>
          <w:rFonts w:ascii="Cambria" w:hAnsi="Cambria" w:cs="Arial"/>
        </w:rPr>
        <w:tab/>
        <w:t>…………………………………………</w:t>
      </w:r>
    </w:p>
    <w:p w14:paraId="50279C3F" w14:textId="77777777" w:rsidR="00A43F43" w:rsidRPr="00AE03EF" w:rsidRDefault="00A43F43" w:rsidP="00A43F43">
      <w:pPr>
        <w:suppressAutoHyphens/>
        <w:spacing w:after="0" w:line="276" w:lineRule="auto"/>
        <w:ind w:left="5664" w:firstLine="708"/>
        <w:jc w:val="both"/>
        <w:rPr>
          <w:rFonts w:ascii="Cambria" w:hAnsi="Cambria" w:cs="Arial"/>
          <w:i/>
        </w:rPr>
      </w:pPr>
      <w:r w:rsidRPr="00AE03EF">
        <w:rPr>
          <w:rFonts w:ascii="Cambria" w:hAnsi="Cambria" w:cs="Arial"/>
          <w:i/>
        </w:rPr>
        <w:t>(podpis)</w:t>
      </w:r>
    </w:p>
    <w:p w14:paraId="1AA1FF1F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  <w:i/>
        </w:rPr>
      </w:pPr>
    </w:p>
    <w:p w14:paraId="53C500C2" w14:textId="77777777" w:rsidR="00A43F43" w:rsidRPr="00AE03EF" w:rsidRDefault="00A43F43" w:rsidP="00A43F43">
      <w:pPr>
        <w:shd w:val="clear" w:color="auto" w:fill="BFBFBF" w:themeFill="background1" w:themeFillShade="BF"/>
        <w:suppressAutoHyphens/>
        <w:spacing w:after="0" w:line="276" w:lineRule="auto"/>
        <w:jc w:val="both"/>
        <w:rPr>
          <w:rFonts w:ascii="Cambria" w:hAnsi="Cambria" w:cs="Arial"/>
          <w:b/>
        </w:rPr>
      </w:pPr>
      <w:r w:rsidRPr="00AE03EF">
        <w:rPr>
          <w:rFonts w:ascii="Cambria" w:hAnsi="Cambria" w:cs="Arial"/>
          <w:b/>
        </w:rPr>
        <w:t>OŚWIADCZENIE DOTYCZĄCE PODANYCH INFORMACJI:</w:t>
      </w:r>
    </w:p>
    <w:p w14:paraId="47BAEAAB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  <w:b/>
        </w:rPr>
      </w:pPr>
    </w:p>
    <w:p w14:paraId="68C973F1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 xml:space="preserve">Oświadczam, że wszystkie informacje podane w powyższych oświadczeniach są aktualne i zgodne </w:t>
      </w:r>
      <w:r w:rsidRPr="00AE03EF">
        <w:rPr>
          <w:rFonts w:ascii="Cambria" w:hAnsi="Cambria" w:cs="Arial"/>
        </w:rPr>
        <w:br/>
        <w:t>z prawdą oraz zostały przedstawione z pełną świadomością konsekwencji wprowadzenia zamawiającego w błąd przy przedstawianiu informacji.</w:t>
      </w:r>
    </w:p>
    <w:p w14:paraId="1371CBE1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0FA73CB9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1DD151B6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 xml:space="preserve">…………….……. </w:t>
      </w:r>
      <w:r w:rsidRPr="00AE03EF">
        <w:rPr>
          <w:rFonts w:ascii="Cambria" w:hAnsi="Cambria" w:cs="Arial"/>
          <w:i/>
        </w:rPr>
        <w:t xml:space="preserve">(miejscowość), </w:t>
      </w:r>
      <w:r w:rsidRPr="00AE03EF">
        <w:rPr>
          <w:rFonts w:ascii="Cambria" w:hAnsi="Cambria" w:cs="Arial"/>
        </w:rPr>
        <w:t xml:space="preserve">dnia …………………. r. </w:t>
      </w:r>
    </w:p>
    <w:p w14:paraId="0238780E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4B6268C2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ab/>
      </w:r>
      <w:r w:rsidRPr="00AE03EF">
        <w:rPr>
          <w:rFonts w:ascii="Cambria" w:hAnsi="Cambria" w:cs="Arial"/>
        </w:rPr>
        <w:tab/>
      </w:r>
      <w:r w:rsidRPr="00AE03EF">
        <w:rPr>
          <w:rFonts w:ascii="Cambria" w:hAnsi="Cambria" w:cs="Arial"/>
        </w:rPr>
        <w:tab/>
      </w:r>
      <w:r w:rsidRPr="00AE03EF">
        <w:rPr>
          <w:rFonts w:ascii="Cambria" w:hAnsi="Cambria" w:cs="Arial"/>
        </w:rPr>
        <w:tab/>
      </w:r>
      <w:r w:rsidRPr="00AE03EF">
        <w:rPr>
          <w:rFonts w:ascii="Cambria" w:hAnsi="Cambria" w:cs="Arial"/>
        </w:rPr>
        <w:tab/>
      </w:r>
      <w:r w:rsidRPr="00AE03EF">
        <w:rPr>
          <w:rFonts w:ascii="Cambria" w:hAnsi="Cambria" w:cs="Arial"/>
        </w:rPr>
        <w:tab/>
      </w:r>
      <w:r w:rsidRPr="00AE03EF">
        <w:rPr>
          <w:rFonts w:ascii="Cambria" w:hAnsi="Cambria" w:cs="Arial"/>
        </w:rPr>
        <w:tab/>
      </w:r>
      <w:r w:rsidRPr="00AE03EF">
        <w:rPr>
          <w:rFonts w:ascii="Cambria" w:hAnsi="Cambria" w:cs="Arial"/>
        </w:rPr>
        <w:tab/>
        <w:t>…………………………………………</w:t>
      </w:r>
    </w:p>
    <w:p w14:paraId="1959B2BF" w14:textId="77777777" w:rsidR="00A43F43" w:rsidRPr="00AE03EF" w:rsidRDefault="00A43F43" w:rsidP="00A43F43">
      <w:pPr>
        <w:suppressAutoHyphens/>
        <w:spacing w:after="0" w:line="276" w:lineRule="auto"/>
        <w:ind w:left="5664" w:firstLine="708"/>
        <w:jc w:val="both"/>
        <w:rPr>
          <w:rFonts w:ascii="Cambria" w:hAnsi="Cambria" w:cs="Arial"/>
          <w:i/>
        </w:rPr>
      </w:pPr>
      <w:r w:rsidRPr="00AE03EF">
        <w:rPr>
          <w:rFonts w:ascii="Cambria" w:hAnsi="Cambria" w:cs="Arial"/>
          <w:i/>
        </w:rPr>
        <w:t>(podpis)</w:t>
      </w:r>
    </w:p>
    <w:p w14:paraId="212B12D2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  <w:i/>
        </w:rPr>
      </w:pPr>
      <w:r w:rsidRPr="00AE03EF">
        <w:rPr>
          <w:rFonts w:ascii="Cambria" w:hAnsi="Cambria" w:cs="Arial"/>
          <w:i/>
          <w:vertAlign w:val="superscript"/>
        </w:rPr>
        <w:t>*</w:t>
      </w:r>
      <w:r w:rsidRPr="00AE03EF">
        <w:rPr>
          <w:rFonts w:ascii="Cambria" w:hAnsi="Cambria" w:cs="Arial"/>
          <w:i/>
        </w:rPr>
        <w:t xml:space="preserve"> skreślić, jeśli nie dotyczy</w:t>
      </w:r>
    </w:p>
    <w:p w14:paraId="0C7DB611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  <w:b/>
        </w:rPr>
      </w:pPr>
    </w:p>
    <w:p w14:paraId="4DBE715B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  <w:b/>
        </w:rPr>
      </w:pPr>
    </w:p>
    <w:p w14:paraId="1E0F9F54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  <w:b/>
          <w:u w:val="single"/>
        </w:rPr>
      </w:pPr>
      <w:bookmarkStart w:id="3" w:name="_Hlk71287864"/>
      <w:r w:rsidRPr="00AE03EF">
        <w:rPr>
          <w:rFonts w:ascii="Cambria" w:hAnsi="Cambria" w:cs="Arial"/>
          <w:b/>
          <w:u w:val="single"/>
        </w:rPr>
        <w:t xml:space="preserve">OŚWIADCZENIE WSTĘPNE WYKONAWCY/PODMIOTU WSPÓLNIE UBIEGAJĄCEGO SIĘ </w:t>
      </w:r>
      <w:r w:rsidRPr="00AE03EF">
        <w:rPr>
          <w:rFonts w:ascii="Cambria" w:hAnsi="Cambria" w:cs="Arial"/>
          <w:b/>
          <w:u w:val="single"/>
        </w:rPr>
        <w:br/>
        <w:t>O ZAMÓWIENIA/PODMIOTU, NA KTÓREGO ZASOBACH POLEGA WYKONAWCA*</w:t>
      </w:r>
    </w:p>
    <w:bookmarkEnd w:id="3"/>
    <w:p w14:paraId="5860293D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  <w:b/>
        </w:rPr>
      </w:pPr>
      <w:r w:rsidRPr="00AE03EF">
        <w:rPr>
          <w:rFonts w:ascii="Cambria" w:hAnsi="Cambria" w:cs="Arial"/>
          <w:b/>
        </w:rPr>
        <w:t>składane na podstawie art. 125 ust. 1 ustawy z dnia 11 września 2019</w:t>
      </w:r>
    </w:p>
    <w:p w14:paraId="7C1AED30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  <w:b/>
        </w:rPr>
      </w:pPr>
      <w:r w:rsidRPr="00AE03EF">
        <w:rPr>
          <w:rFonts w:ascii="Cambria" w:hAnsi="Cambria" w:cs="Arial"/>
          <w:b/>
        </w:rPr>
        <w:t xml:space="preserve">Prawo zamówień publicznych (dalej jako: ustawa </w:t>
      </w:r>
      <w:proofErr w:type="spellStart"/>
      <w:r w:rsidRPr="00AE03EF">
        <w:rPr>
          <w:rFonts w:ascii="Cambria" w:hAnsi="Cambria" w:cs="Arial"/>
          <w:b/>
        </w:rPr>
        <w:t>Pzp</w:t>
      </w:r>
      <w:proofErr w:type="spellEnd"/>
      <w:r w:rsidRPr="00AE03EF">
        <w:rPr>
          <w:rFonts w:ascii="Cambria" w:hAnsi="Cambria" w:cs="Arial"/>
          <w:b/>
        </w:rPr>
        <w:t>),</w:t>
      </w:r>
    </w:p>
    <w:p w14:paraId="300A3716" w14:textId="77777777" w:rsidR="00A43F43" w:rsidRPr="00AE03EF" w:rsidRDefault="00A43F43" w:rsidP="00A43F43">
      <w:pPr>
        <w:suppressAutoHyphens/>
        <w:spacing w:after="0" w:line="276" w:lineRule="auto"/>
        <w:rPr>
          <w:rFonts w:ascii="Cambria" w:hAnsi="Cambria" w:cs="Arial"/>
          <w:b/>
          <w:u w:val="single"/>
        </w:rPr>
      </w:pPr>
      <w:r w:rsidRPr="00AE03EF">
        <w:rPr>
          <w:rFonts w:ascii="Cambria" w:hAnsi="Cambria" w:cs="Arial"/>
          <w:b/>
          <w:u w:val="single"/>
        </w:rPr>
        <w:t xml:space="preserve">DOTYCZĄCE SPEŁNIANIA WARUNKÓW UDZIAŁU W POSTĘPOWANIU </w:t>
      </w:r>
      <w:r w:rsidRPr="00AE03EF">
        <w:rPr>
          <w:rFonts w:ascii="Cambria" w:hAnsi="Cambria" w:cs="Arial"/>
          <w:b/>
          <w:u w:val="single"/>
        </w:rPr>
        <w:br/>
      </w:r>
    </w:p>
    <w:p w14:paraId="12F00928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Na potrzeby postępowania o udzielenie zamówienia publicznego</w:t>
      </w:r>
    </w:p>
    <w:p w14:paraId="1D9C05EC" w14:textId="77777777" w:rsidR="00A43F43" w:rsidRPr="00AE03EF" w:rsidRDefault="00A43F43" w:rsidP="00A43F43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  <w:b/>
          <w:i/>
          <w:caps/>
        </w:rPr>
      </w:pPr>
      <w:r w:rsidRPr="00AE03EF">
        <w:rPr>
          <w:rFonts w:ascii="Cambria" w:hAnsi="Cambria" w:cs="Arial"/>
          <w:b/>
          <w:i/>
          <w:caps/>
        </w:rPr>
        <w:t xml:space="preserve">Usługa wsparcia technicznego producenta dla routerów SD-WAN” </w:t>
      </w:r>
      <w:proofErr w:type="spellStart"/>
      <w:r w:rsidRPr="00AE03EF">
        <w:rPr>
          <w:rFonts w:ascii="Cambria" w:hAnsi="Cambria" w:cs="Arial"/>
          <w:b/>
          <w:i/>
          <w:caps/>
        </w:rPr>
        <w:t>ZP.261.18.2025</w:t>
      </w:r>
      <w:proofErr w:type="spellEnd"/>
    </w:p>
    <w:p w14:paraId="059BDFAB" w14:textId="77777777" w:rsidR="00A43F43" w:rsidRPr="00AE03EF" w:rsidRDefault="00A43F43" w:rsidP="00A43F43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oświadczam, co następuje:</w:t>
      </w:r>
    </w:p>
    <w:p w14:paraId="47E047B0" w14:textId="77777777" w:rsidR="00A43F43" w:rsidRPr="00AE03EF" w:rsidRDefault="00A43F43" w:rsidP="00A43F43">
      <w:pPr>
        <w:suppressAutoHyphens/>
        <w:spacing w:after="0" w:line="276" w:lineRule="auto"/>
        <w:ind w:firstLine="709"/>
        <w:jc w:val="both"/>
        <w:rPr>
          <w:rFonts w:ascii="Cambria" w:hAnsi="Cambria" w:cs="Arial"/>
        </w:rPr>
      </w:pPr>
    </w:p>
    <w:p w14:paraId="022AF6FE" w14:textId="77777777" w:rsidR="00A43F43" w:rsidRPr="00AE03EF" w:rsidRDefault="00A43F43" w:rsidP="00A43F43">
      <w:pPr>
        <w:shd w:val="clear" w:color="auto" w:fill="BFBFBF" w:themeFill="background1" w:themeFillShade="BF"/>
        <w:suppressAutoHyphens/>
        <w:spacing w:after="0" w:line="276" w:lineRule="auto"/>
        <w:jc w:val="both"/>
        <w:rPr>
          <w:rFonts w:ascii="Cambria" w:hAnsi="Cambria" w:cs="Arial"/>
          <w:b/>
        </w:rPr>
      </w:pPr>
      <w:r w:rsidRPr="00AE03EF">
        <w:rPr>
          <w:rFonts w:ascii="Cambria" w:hAnsi="Cambria" w:cs="Arial"/>
          <w:b/>
        </w:rPr>
        <w:t>INFORMACJA DOTYCZĄCA WYKONAWCY:</w:t>
      </w:r>
    </w:p>
    <w:p w14:paraId="45522FC3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7CFF1C3D" w14:textId="77777777" w:rsidR="00A43F43" w:rsidRPr="00AE03EF" w:rsidRDefault="00A43F43" w:rsidP="00A43F43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  <w:b/>
        </w:rPr>
      </w:pPr>
      <w:r w:rsidRPr="00AE03EF">
        <w:rPr>
          <w:rFonts w:ascii="Cambria" w:hAnsi="Cambria" w:cs="Arial"/>
        </w:rPr>
        <w:t xml:space="preserve">Oświadczam, że spełniam warunki udziału w postępowaniu określone przez zamawiającego. </w:t>
      </w:r>
    </w:p>
    <w:p w14:paraId="61EB3D2E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1896F2A4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71E74AC0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 xml:space="preserve">…………….……. </w:t>
      </w:r>
      <w:r w:rsidRPr="00AE03EF">
        <w:rPr>
          <w:rFonts w:ascii="Cambria" w:hAnsi="Cambria" w:cs="Arial"/>
          <w:i/>
        </w:rPr>
        <w:t xml:space="preserve">(miejscowość), </w:t>
      </w:r>
      <w:r w:rsidRPr="00AE03EF">
        <w:rPr>
          <w:rFonts w:ascii="Cambria" w:hAnsi="Cambria" w:cs="Arial"/>
        </w:rPr>
        <w:t xml:space="preserve">dnia ………….……. r. </w:t>
      </w:r>
    </w:p>
    <w:p w14:paraId="512BAB66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135B4771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ab/>
      </w:r>
      <w:r w:rsidRPr="00AE03EF">
        <w:rPr>
          <w:rFonts w:ascii="Cambria" w:hAnsi="Cambria" w:cs="Arial"/>
        </w:rPr>
        <w:tab/>
      </w:r>
      <w:r w:rsidRPr="00AE03EF">
        <w:rPr>
          <w:rFonts w:ascii="Cambria" w:hAnsi="Cambria" w:cs="Arial"/>
        </w:rPr>
        <w:tab/>
      </w:r>
      <w:r w:rsidRPr="00AE03EF">
        <w:rPr>
          <w:rFonts w:ascii="Cambria" w:hAnsi="Cambria" w:cs="Arial"/>
        </w:rPr>
        <w:tab/>
      </w:r>
      <w:r w:rsidRPr="00AE03EF">
        <w:rPr>
          <w:rFonts w:ascii="Cambria" w:hAnsi="Cambria" w:cs="Arial"/>
        </w:rPr>
        <w:tab/>
      </w:r>
      <w:r w:rsidRPr="00AE03EF">
        <w:rPr>
          <w:rFonts w:ascii="Cambria" w:hAnsi="Cambria" w:cs="Arial"/>
        </w:rPr>
        <w:tab/>
      </w:r>
      <w:r w:rsidRPr="00AE03EF">
        <w:rPr>
          <w:rFonts w:ascii="Cambria" w:hAnsi="Cambria" w:cs="Arial"/>
        </w:rPr>
        <w:tab/>
        <w:t>…………………………………………</w:t>
      </w:r>
    </w:p>
    <w:p w14:paraId="2FD0764B" w14:textId="77777777" w:rsidR="00A43F43" w:rsidRPr="00AE03EF" w:rsidRDefault="00A43F43" w:rsidP="00A43F43">
      <w:pPr>
        <w:suppressAutoHyphens/>
        <w:spacing w:after="0" w:line="276" w:lineRule="auto"/>
        <w:ind w:left="5664" w:firstLine="708"/>
        <w:jc w:val="both"/>
        <w:rPr>
          <w:rFonts w:ascii="Cambria" w:hAnsi="Cambria" w:cs="Arial"/>
          <w:i/>
        </w:rPr>
      </w:pPr>
      <w:r w:rsidRPr="00AE03EF">
        <w:rPr>
          <w:rFonts w:ascii="Cambria" w:hAnsi="Cambria" w:cs="Arial"/>
          <w:i/>
        </w:rPr>
        <w:t>(podpis)</w:t>
      </w:r>
    </w:p>
    <w:p w14:paraId="6B56F695" w14:textId="77777777" w:rsidR="00A43F43" w:rsidRPr="00AE03EF" w:rsidRDefault="00A43F43" w:rsidP="00A43F43">
      <w:pPr>
        <w:suppressAutoHyphens/>
        <w:spacing w:after="0" w:line="276" w:lineRule="auto"/>
        <w:ind w:left="5664" w:firstLine="708"/>
        <w:jc w:val="both"/>
        <w:rPr>
          <w:rFonts w:ascii="Cambria" w:hAnsi="Cambria" w:cs="Arial"/>
          <w:i/>
        </w:rPr>
      </w:pPr>
    </w:p>
    <w:p w14:paraId="023E9C15" w14:textId="77777777" w:rsidR="00A43F43" w:rsidRPr="00AE03EF" w:rsidRDefault="00A43F43" w:rsidP="00A43F43">
      <w:pPr>
        <w:shd w:val="clear" w:color="auto" w:fill="BFBFBF" w:themeFill="background1" w:themeFillShade="BF"/>
        <w:suppressAutoHyphens/>
        <w:spacing w:after="0" w:line="276" w:lineRule="auto"/>
        <w:jc w:val="both"/>
        <w:rPr>
          <w:rFonts w:ascii="Cambria" w:hAnsi="Cambria" w:cs="Arial"/>
        </w:rPr>
      </w:pPr>
      <w:bookmarkStart w:id="4" w:name="_Hlk71208519"/>
      <w:r w:rsidRPr="00AE03EF">
        <w:rPr>
          <w:rFonts w:ascii="Cambria" w:hAnsi="Cambria" w:cs="Arial"/>
          <w:b/>
        </w:rPr>
        <w:t>INFORMACJA W ZWIĄZKU Z POLEGANIEM NA ZASOBACH INNYCH PODMIOTÓW</w:t>
      </w:r>
      <w:r w:rsidRPr="00AE03EF">
        <w:rPr>
          <w:rFonts w:ascii="Cambria" w:hAnsi="Cambria" w:cs="Arial"/>
        </w:rPr>
        <w:t xml:space="preserve">: </w:t>
      </w:r>
    </w:p>
    <w:p w14:paraId="36F67F1C" w14:textId="77777777" w:rsidR="00A43F43" w:rsidRPr="00AE03EF" w:rsidRDefault="00A43F43" w:rsidP="00A43F43">
      <w:pPr>
        <w:shd w:val="clear" w:color="auto" w:fill="BFBFBF" w:themeFill="background1" w:themeFillShade="BF"/>
        <w:suppressAutoHyphens/>
        <w:spacing w:after="0" w:line="276" w:lineRule="auto"/>
        <w:jc w:val="both"/>
        <w:rPr>
          <w:rFonts w:ascii="Cambria" w:hAnsi="Cambria" w:cs="Arial"/>
          <w:b/>
        </w:rPr>
      </w:pPr>
      <w:r w:rsidRPr="00AE03EF">
        <w:rPr>
          <w:rFonts w:ascii="Cambria" w:hAnsi="Cambria" w:cs="Arial"/>
          <w:b/>
        </w:rPr>
        <w:t xml:space="preserve">(WYPEŁNIA WYKONAWCA JEŚLI DOTYCZY) </w:t>
      </w:r>
    </w:p>
    <w:p w14:paraId="297738D5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Oświadczam, że w celu wykazania spełniania warunków udziału w postępowaniu, określonych przez zamawiającego polegam na zasobach następującego/</w:t>
      </w:r>
      <w:proofErr w:type="spellStart"/>
      <w:r w:rsidRPr="00AE03EF">
        <w:rPr>
          <w:rFonts w:ascii="Cambria" w:hAnsi="Cambria" w:cs="Arial"/>
        </w:rPr>
        <w:t>ych</w:t>
      </w:r>
      <w:proofErr w:type="spellEnd"/>
      <w:r w:rsidRPr="00AE03EF">
        <w:rPr>
          <w:rFonts w:ascii="Cambria" w:hAnsi="Cambria" w:cs="Arial"/>
        </w:rPr>
        <w:t xml:space="preserve"> podmiotu/ów: </w:t>
      </w:r>
    </w:p>
    <w:bookmarkEnd w:id="4"/>
    <w:p w14:paraId="5DCBFDD2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75D55533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  <w:i/>
        </w:rPr>
      </w:pPr>
      <w:r w:rsidRPr="00AE03EF">
        <w:rPr>
          <w:rFonts w:ascii="Cambria" w:hAnsi="Cambria" w:cs="Arial"/>
        </w:rPr>
        <w:t xml:space="preserve">………………………………………………………………………………………………………………… </w:t>
      </w:r>
      <w:r w:rsidRPr="00AE03EF">
        <w:rPr>
          <w:rFonts w:ascii="Cambria" w:hAnsi="Cambria" w:cs="Arial"/>
          <w:i/>
        </w:rPr>
        <w:t xml:space="preserve">(wskazać podmiot </w:t>
      </w:r>
      <w:r w:rsidRPr="00AE03EF">
        <w:rPr>
          <w:rFonts w:ascii="Cambria" w:hAnsi="Cambria" w:cs="Arial"/>
          <w:i/>
        </w:rPr>
        <w:br/>
        <w:t xml:space="preserve">i określić odpowiedni zakres dla wskazanego podmiotu). </w:t>
      </w:r>
    </w:p>
    <w:p w14:paraId="143285A8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 xml:space="preserve">Oświadczam także, że w celu wykazania spełniania warunków udziału w postępowaniu, przez Wykonawcę, dołączam do oferty zobowiązanie podmiotu udostępniającego zasoby, lub inny podmiotowy środek dowodowy potwierdzający, że Wykonawca realizując zamówienie, będzie dysponował niezbędnymi zasobami tych podmiotów, o którym mowa w art. 118 ust. 3 i ust. 4 ustawy </w:t>
      </w:r>
      <w:proofErr w:type="spellStart"/>
      <w:r w:rsidRPr="00AE03EF">
        <w:rPr>
          <w:rFonts w:ascii="Cambria" w:hAnsi="Cambria" w:cs="Arial"/>
        </w:rPr>
        <w:t>p.z.p</w:t>
      </w:r>
      <w:proofErr w:type="spellEnd"/>
      <w:r w:rsidRPr="00AE03EF">
        <w:rPr>
          <w:rFonts w:ascii="Cambria" w:hAnsi="Cambria" w:cs="Arial"/>
        </w:rPr>
        <w:t>.</w:t>
      </w:r>
    </w:p>
    <w:p w14:paraId="713E48E2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7D7EF18C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 xml:space="preserve">…………….……. </w:t>
      </w:r>
      <w:r w:rsidRPr="00AE03EF">
        <w:rPr>
          <w:rFonts w:ascii="Cambria" w:hAnsi="Cambria" w:cs="Arial"/>
          <w:i/>
        </w:rPr>
        <w:t xml:space="preserve">(miejscowość), </w:t>
      </w:r>
      <w:r w:rsidRPr="00AE03EF">
        <w:rPr>
          <w:rFonts w:ascii="Cambria" w:hAnsi="Cambria" w:cs="Arial"/>
        </w:rPr>
        <w:t xml:space="preserve">dnia ………….……. r. </w:t>
      </w:r>
    </w:p>
    <w:p w14:paraId="0A0573FC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0E3F4239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ab/>
      </w:r>
      <w:r w:rsidRPr="00AE03EF">
        <w:rPr>
          <w:rFonts w:ascii="Cambria" w:hAnsi="Cambria" w:cs="Arial"/>
        </w:rPr>
        <w:tab/>
      </w:r>
      <w:r w:rsidRPr="00AE03EF">
        <w:rPr>
          <w:rFonts w:ascii="Cambria" w:hAnsi="Cambria" w:cs="Arial"/>
        </w:rPr>
        <w:tab/>
      </w:r>
      <w:r w:rsidRPr="00AE03EF">
        <w:rPr>
          <w:rFonts w:ascii="Cambria" w:hAnsi="Cambria" w:cs="Arial"/>
        </w:rPr>
        <w:tab/>
      </w:r>
      <w:r w:rsidRPr="00AE03EF">
        <w:rPr>
          <w:rFonts w:ascii="Cambria" w:hAnsi="Cambria" w:cs="Arial"/>
        </w:rPr>
        <w:tab/>
      </w:r>
      <w:r w:rsidRPr="00AE03EF">
        <w:rPr>
          <w:rFonts w:ascii="Cambria" w:hAnsi="Cambria" w:cs="Arial"/>
        </w:rPr>
        <w:tab/>
      </w:r>
      <w:r w:rsidRPr="00AE03EF">
        <w:rPr>
          <w:rFonts w:ascii="Cambria" w:hAnsi="Cambria" w:cs="Arial"/>
        </w:rPr>
        <w:tab/>
        <w:t>…………………………………………</w:t>
      </w:r>
    </w:p>
    <w:p w14:paraId="2BDC369C" w14:textId="77777777" w:rsidR="00A43F43" w:rsidRPr="00AE03EF" w:rsidRDefault="00A43F43" w:rsidP="00A43F43">
      <w:pPr>
        <w:suppressAutoHyphens/>
        <w:spacing w:after="0" w:line="276" w:lineRule="auto"/>
        <w:ind w:left="5664" w:firstLine="708"/>
        <w:jc w:val="both"/>
        <w:rPr>
          <w:rFonts w:ascii="Cambria" w:hAnsi="Cambria" w:cs="Arial"/>
          <w:i/>
        </w:rPr>
      </w:pPr>
      <w:r w:rsidRPr="00AE03EF">
        <w:rPr>
          <w:rFonts w:ascii="Cambria" w:hAnsi="Cambria" w:cs="Arial"/>
          <w:i/>
        </w:rPr>
        <w:t>(podpis)</w:t>
      </w:r>
    </w:p>
    <w:p w14:paraId="3A27D776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2581AD13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  <w:i/>
        </w:rPr>
      </w:pPr>
    </w:p>
    <w:p w14:paraId="7AD97842" w14:textId="77777777" w:rsidR="00A43F43" w:rsidRPr="00AE03EF" w:rsidRDefault="00A43F43" w:rsidP="00A43F43">
      <w:pPr>
        <w:shd w:val="clear" w:color="auto" w:fill="BFBFBF" w:themeFill="background1" w:themeFillShade="BF"/>
        <w:suppressAutoHyphens/>
        <w:spacing w:after="0" w:line="276" w:lineRule="auto"/>
        <w:jc w:val="both"/>
        <w:rPr>
          <w:rFonts w:ascii="Cambria" w:hAnsi="Cambria" w:cs="Arial"/>
          <w:b/>
        </w:rPr>
      </w:pPr>
      <w:r w:rsidRPr="00AE03EF">
        <w:rPr>
          <w:rFonts w:ascii="Cambria" w:hAnsi="Cambria" w:cs="Arial"/>
          <w:b/>
        </w:rPr>
        <w:t>OŚWIADCZENIE DOTYCZĄCE PODANYCH INFORMACJI:</w:t>
      </w:r>
    </w:p>
    <w:p w14:paraId="03E76B53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600CFFA1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 xml:space="preserve">Oświadczam, że wszystkie informacje podane w powyższych oświadczeniach są aktualne i zgodne </w:t>
      </w:r>
      <w:r w:rsidRPr="00AE03EF">
        <w:rPr>
          <w:rFonts w:ascii="Cambria" w:hAnsi="Cambria" w:cs="Arial"/>
        </w:rPr>
        <w:br/>
        <w:t>z prawdą oraz zostały przedstawione z pełną świadomością konsekwencji wprowadzenia zamawiającego w błąd przy przedstawianiu informacji.</w:t>
      </w:r>
    </w:p>
    <w:p w14:paraId="6DB7B155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3B1AEEA8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 xml:space="preserve">…………….……. </w:t>
      </w:r>
      <w:r w:rsidRPr="00AE03EF">
        <w:rPr>
          <w:rFonts w:ascii="Cambria" w:hAnsi="Cambria" w:cs="Arial"/>
          <w:i/>
        </w:rPr>
        <w:t xml:space="preserve">(miejscowość), </w:t>
      </w:r>
      <w:r w:rsidRPr="00AE03EF">
        <w:rPr>
          <w:rFonts w:ascii="Cambria" w:hAnsi="Cambria" w:cs="Arial"/>
        </w:rPr>
        <w:t xml:space="preserve">dnia ………….……. r. </w:t>
      </w:r>
    </w:p>
    <w:p w14:paraId="134288B6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7A83743F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ab/>
      </w:r>
      <w:r w:rsidRPr="00AE03EF">
        <w:rPr>
          <w:rFonts w:ascii="Cambria" w:hAnsi="Cambria" w:cs="Arial"/>
        </w:rPr>
        <w:tab/>
      </w:r>
      <w:r w:rsidRPr="00AE03EF">
        <w:rPr>
          <w:rFonts w:ascii="Cambria" w:hAnsi="Cambria" w:cs="Arial"/>
        </w:rPr>
        <w:tab/>
      </w:r>
      <w:r w:rsidRPr="00AE03EF">
        <w:rPr>
          <w:rFonts w:ascii="Cambria" w:hAnsi="Cambria" w:cs="Arial"/>
        </w:rPr>
        <w:tab/>
      </w:r>
      <w:r w:rsidRPr="00AE03EF">
        <w:rPr>
          <w:rFonts w:ascii="Cambria" w:hAnsi="Cambria" w:cs="Arial"/>
        </w:rPr>
        <w:tab/>
      </w:r>
      <w:r w:rsidRPr="00AE03EF">
        <w:rPr>
          <w:rFonts w:ascii="Cambria" w:hAnsi="Cambria" w:cs="Arial"/>
        </w:rPr>
        <w:tab/>
      </w:r>
      <w:r w:rsidRPr="00AE03EF">
        <w:rPr>
          <w:rFonts w:ascii="Cambria" w:hAnsi="Cambria" w:cs="Arial"/>
        </w:rPr>
        <w:tab/>
        <w:t>…………………………………………</w:t>
      </w:r>
    </w:p>
    <w:p w14:paraId="200F95B1" w14:textId="77777777" w:rsidR="00A43F43" w:rsidRPr="00AE03EF" w:rsidRDefault="00A43F43" w:rsidP="00A43F43">
      <w:pPr>
        <w:suppressAutoHyphens/>
        <w:spacing w:after="0" w:line="276" w:lineRule="auto"/>
        <w:ind w:left="5664" w:firstLine="708"/>
        <w:jc w:val="both"/>
        <w:rPr>
          <w:rFonts w:ascii="Cambria" w:hAnsi="Cambria" w:cs="Arial"/>
          <w:i/>
        </w:rPr>
      </w:pPr>
      <w:r w:rsidRPr="00AE03EF">
        <w:rPr>
          <w:rFonts w:ascii="Cambria" w:hAnsi="Cambria" w:cs="Arial"/>
          <w:i/>
        </w:rPr>
        <w:t>(podpis)</w:t>
      </w:r>
    </w:p>
    <w:p w14:paraId="10EE6412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2481C5EE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  <w:b/>
        </w:rPr>
      </w:pPr>
      <w:r w:rsidRPr="00AE03EF">
        <w:rPr>
          <w:rFonts w:ascii="Cambria" w:hAnsi="Cambria" w:cs="Arial"/>
          <w:b/>
        </w:rPr>
        <w:t>*NIEODPOWIEDNIE SKREŚLIĆ</w:t>
      </w:r>
      <w:r w:rsidRPr="00AE03EF">
        <w:rPr>
          <w:rFonts w:ascii="Cambria" w:hAnsi="Cambria" w:cs="Arial"/>
          <w:b/>
        </w:rPr>
        <w:br w:type="page"/>
      </w:r>
    </w:p>
    <w:p w14:paraId="77FF92E0" w14:textId="77777777" w:rsidR="00A43F43" w:rsidRPr="00AE03EF" w:rsidRDefault="00A43F43" w:rsidP="00A43F43">
      <w:pPr>
        <w:spacing w:after="0" w:line="276" w:lineRule="auto"/>
        <w:rPr>
          <w:rFonts w:ascii="Cambria" w:hAnsi="Cambria" w:cs="Arial"/>
          <w:b/>
        </w:rPr>
      </w:pPr>
      <w:r w:rsidRPr="00AE03EF">
        <w:rPr>
          <w:rFonts w:ascii="Cambria" w:hAnsi="Cambria" w:cs="Arial"/>
          <w:b/>
        </w:rPr>
        <w:lastRenderedPageBreak/>
        <w:t xml:space="preserve">Załącznik nr 6 do </w:t>
      </w:r>
      <w:proofErr w:type="spellStart"/>
      <w:r w:rsidRPr="00AE03EF">
        <w:rPr>
          <w:rFonts w:ascii="Cambria" w:hAnsi="Cambria" w:cs="Arial"/>
          <w:b/>
        </w:rPr>
        <w:t>SWZ</w:t>
      </w:r>
      <w:proofErr w:type="spellEnd"/>
    </w:p>
    <w:p w14:paraId="22B295BC" w14:textId="77777777" w:rsidR="00A43F43" w:rsidRPr="00AE03EF" w:rsidRDefault="00A43F43" w:rsidP="00A43F43">
      <w:pPr>
        <w:spacing w:after="0" w:line="276" w:lineRule="auto"/>
        <w:ind w:hanging="720"/>
        <w:jc w:val="center"/>
        <w:rPr>
          <w:rFonts w:ascii="Cambria" w:hAnsi="Cambria" w:cs="Arial"/>
          <w:b/>
          <w:bCs/>
          <w:color w:val="000000"/>
        </w:rPr>
      </w:pPr>
      <w:r w:rsidRPr="00AE03EF">
        <w:rPr>
          <w:rFonts w:ascii="Cambria" w:hAnsi="Cambria" w:cs="Arial"/>
          <w:b/>
          <w:bCs/>
          <w:color w:val="000000"/>
        </w:rPr>
        <w:t>OŚWIADCZENIE WYKONAWCY</w:t>
      </w:r>
    </w:p>
    <w:p w14:paraId="3827189A" w14:textId="77777777" w:rsidR="00A43F43" w:rsidRPr="00AE03EF" w:rsidRDefault="00A43F43" w:rsidP="00A43F43">
      <w:pPr>
        <w:spacing w:after="0" w:line="276" w:lineRule="auto"/>
        <w:ind w:hanging="720"/>
        <w:jc w:val="center"/>
        <w:rPr>
          <w:rFonts w:ascii="Cambria" w:eastAsia="Times New Roman" w:hAnsi="Cambria" w:cs="Arial"/>
          <w:b/>
          <w:lang w:eastAsia="ar-SA"/>
        </w:rPr>
      </w:pPr>
      <w:r w:rsidRPr="00AE03EF">
        <w:rPr>
          <w:rFonts w:ascii="Cambria" w:eastAsia="Times New Roman" w:hAnsi="Cambria" w:cs="Arial"/>
          <w:b/>
          <w:lang w:eastAsia="ar-SA"/>
        </w:rPr>
        <w:t>Wykaz wykonanych usług</w:t>
      </w:r>
    </w:p>
    <w:p w14:paraId="4EE7947A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  <w:b/>
          <w:u w:val="single"/>
        </w:rPr>
      </w:pPr>
      <w:r w:rsidRPr="00AE03EF">
        <w:rPr>
          <w:rFonts w:ascii="Cambria" w:hAnsi="Cambria" w:cs="Arial"/>
          <w:b/>
          <w:u w:val="single"/>
        </w:rPr>
        <w:t>Wykonawca:</w:t>
      </w:r>
    </w:p>
    <w:p w14:paraId="2537DF91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………………………………………………………………………………………..</w:t>
      </w:r>
    </w:p>
    <w:p w14:paraId="6B888FF2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</w:p>
    <w:p w14:paraId="710721AF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………………………………………………………………………………………..</w:t>
      </w:r>
    </w:p>
    <w:p w14:paraId="39A430A2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  <w:i/>
        </w:rPr>
      </w:pPr>
      <w:r w:rsidRPr="00AE03EF">
        <w:rPr>
          <w:rFonts w:ascii="Cambria" w:hAnsi="Cambria" w:cs="Arial"/>
          <w:i/>
        </w:rPr>
        <w:t>(pełna nazwa/firma, adres, w zależności od podmiotu: NIP/PESEL, KRS/</w:t>
      </w:r>
      <w:proofErr w:type="spellStart"/>
      <w:r w:rsidRPr="00AE03EF">
        <w:rPr>
          <w:rFonts w:ascii="Cambria" w:hAnsi="Cambria" w:cs="Arial"/>
          <w:i/>
        </w:rPr>
        <w:t>CEiDG</w:t>
      </w:r>
      <w:proofErr w:type="spellEnd"/>
      <w:r w:rsidRPr="00AE03EF">
        <w:rPr>
          <w:rFonts w:ascii="Cambria" w:hAnsi="Cambria" w:cs="Arial"/>
          <w:i/>
        </w:rPr>
        <w:t>)</w:t>
      </w:r>
    </w:p>
    <w:p w14:paraId="6AEA8CA4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reprezentowany przez:</w:t>
      </w:r>
    </w:p>
    <w:p w14:paraId="43226EF5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 xml:space="preserve">……………………………………………………………………………………….. </w:t>
      </w:r>
    </w:p>
    <w:p w14:paraId="1B077EC1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  <w:bCs/>
          <w:color w:val="000000"/>
        </w:rPr>
      </w:pPr>
      <w:r w:rsidRPr="00AE03EF">
        <w:rPr>
          <w:rFonts w:ascii="Cambria" w:hAnsi="Cambria" w:cs="Arial"/>
          <w:i/>
        </w:rPr>
        <w:t xml:space="preserve">(imię, nazwisko, stanowisko/podstawa do reprezentacji) </w:t>
      </w:r>
      <w:r w:rsidRPr="00AE03EF">
        <w:rPr>
          <w:rFonts w:ascii="Cambria" w:hAnsi="Cambria" w:cs="Arial"/>
          <w:bCs/>
          <w:color w:val="000000"/>
        </w:rPr>
        <w:t>ubiegając się o udzielenie zamówienia publicznego:</w:t>
      </w:r>
    </w:p>
    <w:p w14:paraId="09966C1D" w14:textId="77777777" w:rsidR="00A43F43" w:rsidRPr="00AE03EF" w:rsidRDefault="00A43F43" w:rsidP="00A43F43">
      <w:pPr>
        <w:spacing w:after="0" w:line="276" w:lineRule="auto"/>
        <w:contextualSpacing/>
        <w:jc w:val="both"/>
        <w:rPr>
          <w:rFonts w:ascii="Cambria" w:hAnsi="Cambria" w:cs="Times New Roman"/>
          <w:b/>
        </w:rPr>
      </w:pPr>
      <w:r w:rsidRPr="00AE03EF">
        <w:rPr>
          <w:rFonts w:ascii="Cambria" w:hAnsi="Cambria" w:cs="Times New Roman"/>
          <w:b/>
        </w:rPr>
        <w:t xml:space="preserve">„Usługa wsparcia technicznego producenta dla routerów SD-WAN” </w:t>
      </w:r>
      <w:proofErr w:type="spellStart"/>
      <w:r w:rsidRPr="00AE03EF">
        <w:rPr>
          <w:rFonts w:ascii="Cambria" w:hAnsi="Cambria" w:cs="Times New Roman"/>
          <w:b/>
        </w:rPr>
        <w:t>ZP.261.18.2025</w:t>
      </w:r>
      <w:proofErr w:type="spellEnd"/>
    </w:p>
    <w:p w14:paraId="6ABE3846" w14:textId="77777777" w:rsidR="00A43F43" w:rsidRPr="00AE03EF" w:rsidRDefault="00A43F43" w:rsidP="00A43F43">
      <w:pPr>
        <w:spacing w:after="0" w:line="276" w:lineRule="auto"/>
        <w:jc w:val="both"/>
        <w:rPr>
          <w:rFonts w:ascii="Cambria" w:eastAsia="Times New Roman" w:hAnsi="Cambria" w:cs="Arial"/>
          <w:b/>
          <w:lang w:eastAsia="pl-PL"/>
        </w:rPr>
      </w:pPr>
      <w:r w:rsidRPr="00AE03EF">
        <w:rPr>
          <w:rFonts w:ascii="Cambria" w:eastAsia="Times New Roman" w:hAnsi="Cambria" w:cs="Arial"/>
          <w:b/>
          <w:lang w:eastAsia="pl-PL"/>
        </w:rPr>
        <w:t xml:space="preserve">Przedstawiam(y) następujące informacje zgodnie z częścią 8) pkt 2 </w:t>
      </w:r>
      <w:proofErr w:type="spellStart"/>
      <w:r w:rsidRPr="00AE03EF">
        <w:rPr>
          <w:rFonts w:ascii="Cambria" w:eastAsia="Times New Roman" w:hAnsi="Cambria" w:cs="Arial"/>
          <w:b/>
          <w:lang w:eastAsia="pl-PL"/>
        </w:rPr>
        <w:t>ppk</w:t>
      </w:r>
      <w:proofErr w:type="spellEnd"/>
      <w:r w:rsidRPr="00AE03EF">
        <w:rPr>
          <w:rFonts w:ascii="Cambria" w:eastAsia="Times New Roman" w:hAnsi="Cambria" w:cs="Arial"/>
          <w:b/>
          <w:lang w:eastAsia="pl-PL"/>
        </w:rPr>
        <w:t xml:space="preserve"> 4) </w:t>
      </w:r>
      <w:proofErr w:type="spellStart"/>
      <w:r w:rsidRPr="00AE03EF">
        <w:rPr>
          <w:rFonts w:ascii="Cambria" w:eastAsia="Times New Roman" w:hAnsi="Cambria" w:cs="Arial"/>
          <w:b/>
          <w:lang w:eastAsia="pl-PL"/>
        </w:rPr>
        <w:t>SWZ</w:t>
      </w:r>
      <w:proofErr w:type="spellEnd"/>
      <w:r w:rsidRPr="00AE03EF">
        <w:rPr>
          <w:rFonts w:ascii="Cambria" w:eastAsia="Times New Roman" w:hAnsi="Cambria" w:cs="Arial"/>
          <w:b/>
          <w:lang w:eastAsia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1340"/>
        <w:gridCol w:w="2263"/>
        <w:gridCol w:w="1335"/>
        <w:gridCol w:w="1447"/>
        <w:gridCol w:w="2094"/>
      </w:tblGrid>
      <w:tr w:rsidR="00A43F43" w:rsidRPr="00AE03EF" w14:paraId="33A9101E" w14:textId="77777777" w:rsidTr="00FA6DAA">
        <w:tc>
          <w:tcPr>
            <w:tcW w:w="590" w:type="dxa"/>
          </w:tcPr>
          <w:p w14:paraId="1E81C7EC" w14:textId="77777777" w:rsidR="00A43F43" w:rsidRPr="00AE03EF" w:rsidRDefault="00A43F43" w:rsidP="00FA6DAA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AE03EF">
              <w:rPr>
                <w:rFonts w:ascii="Cambria" w:hAnsi="Cambria" w:cs="Arial"/>
                <w:sz w:val="22"/>
                <w:szCs w:val="22"/>
              </w:rPr>
              <w:t>Lp.</w:t>
            </w:r>
          </w:p>
        </w:tc>
        <w:tc>
          <w:tcPr>
            <w:tcW w:w="1346" w:type="dxa"/>
          </w:tcPr>
          <w:p w14:paraId="73DF7130" w14:textId="77777777" w:rsidR="00A43F43" w:rsidRPr="00AE03EF" w:rsidRDefault="00A43F43" w:rsidP="00FA6DAA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AE03EF">
              <w:rPr>
                <w:rFonts w:ascii="Cambria" w:hAnsi="Cambria"/>
                <w:b/>
                <w:sz w:val="22"/>
                <w:szCs w:val="22"/>
              </w:rPr>
              <w:t>Podmiot na rzecz, którego wykonano dostawę</w:t>
            </w:r>
          </w:p>
        </w:tc>
        <w:tc>
          <w:tcPr>
            <w:tcW w:w="2312" w:type="dxa"/>
          </w:tcPr>
          <w:p w14:paraId="5E063114" w14:textId="77777777" w:rsidR="00A43F43" w:rsidRPr="00AE03EF" w:rsidRDefault="00A43F43" w:rsidP="00FA6DAA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AE03EF">
              <w:rPr>
                <w:rFonts w:ascii="Cambria" w:hAnsi="Cambria"/>
                <w:b/>
                <w:sz w:val="22"/>
                <w:szCs w:val="22"/>
              </w:rPr>
              <w:t xml:space="preserve">Przedmiot wykonanej usługi/ zamówienia </w:t>
            </w:r>
          </w:p>
          <w:p w14:paraId="2E95A2CF" w14:textId="77777777" w:rsidR="00A43F43" w:rsidRPr="00AE03EF" w:rsidRDefault="00A43F43" w:rsidP="00FA6DAA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AE03EF">
              <w:rPr>
                <w:rFonts w:ascii="Cambria" w:hAnsi="Cambria"/>
                <w:sz w:val="22"/>
                <w:szCs w:val="22"/>
              </w:rPr>
              <w:t>(</w:t>
            </w:r>
            <w:r w:rsidRPr="00AE03EF">
              <w:rPr>
                <w:rFonts w:ascii="Cambria" w:hAnsi="Cambria" w:cs="Arial"/>
                <w:sz w:val="22"/>
                <w:szCs w:val="22"/>
              </w:rPr>
              <w:t>rodzaj zrealizowanych usług</w:t>
            </w:r>
            <w:r w:rsidRPr="00AE03EF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1335" w:type="dxa"/>
          </w:tcPr>
          <w:p w14:paraId="3D93B12C" w14:textId="77777777" w:rsidR="00A43F43" w:rsidRPr="00AE03EF" w:rsidRDefault="00A43F43" w:rsidP="00FA6DAA">
            <w:pPr>
              <w:spacing w:line="276" w:lineRule="auto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AE03EF">
              <w:rPr>
                <w:rFonts w:ascii="Cambria" w:hAnsi="Cambria"/>
                <w:b/>
                <w:sz w:val="22"/>
                <w:szCs w:val="22"/>
              </w:rPr>
              <w:t>Miejsce wykonania</w:t>
            </w:r>
          </w:p>
        </w:tc>
        <w:tc>
          <w:tcPr>
            <w:tcW w:w="1456" w:type="dxa"/>
          </w:tcPr>
          <w:p w14:paraId="6600B3E2" w14:textId="77777777" w:rsidR="00A43F43" w:rsidRPr="00AE03EF" w:rsidRDefault="00A43F43" w:rsidP="00FA6DAA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AE03EF">
              <w:rPr>
                <w:rFonts w:ascii="Cambria" w:hAnsi="Cambria"/>
                <w:b/>
                <w:sz w:val="22"/>
                <w:szCs w:val="22"/>
              </w:rPr>
              <w:t>Data wykonania</w:t>
            </w:r>
          </w:p>
          <w:p w14:paraId="4401C935" w14:textId="77777777" w:rsidR="00A43F43" w:rsidRPr="00AE03EF" w:rsidRDefault="00A43F43" w:rsidP="00FA6DAA">
            <w:pPr>
              <w:spacing w:line="276" w:lineRule="auto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AE03EF">
              <w:rPr>
                <w:rFonts w:ascii="Cambria" w:hAnsi="Cambria" w:cs="Arial"/>
                <w:b/>
                <w:sz w:val="22"/>
                <w:szCs w:val="22"/>
              </w:rPr>
              <w:t>(dokładnie od – do)</w:t>
            </w:r>
          </w:p>
        </w:tc>
        <w:tc>
          <w:tcPr>
            <w:tcW w:w="2144" w:type="dxa"/>
          </w:tcPr>
          <w:p w14:paraId="1390C382" w14:textId="77777777" w:rsidR="00A43F43" w:rsidRPr="00AE03EF" w:rsidRDefault="00A43F43" w:rsidP="00FA6DAA">
            <w:pPr>
              <w:spacing w:line="276" w:lineRule="auto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AE03EF">
              <w:rPr>
                <w:rFonts w:ascii="Cambria" w:hAnsi="Cambria"/>
                <w:b/>
                <w:sz w:val="22"/>
                <w:szCs w:val="22"/>
              </w:rPr>
              <w:t>Wartość zamówienia wykonanego przez Wykonawcę (brutto)</w:t>
            </w:r>
          </w:p>
        </w:tc>
      </w:tr>
      <w:tr w:rsidR="00A43F43" w:rsidRPr="00AE03EF" w14:paraId="2F13157C" w14:textId="77777777" w:rsidTr="00FA6DAA">
        <w:trPr>
          <w:trHeight w:val="250"/>
        </w:trPr>
        <w:tc>
          <w:tcPr>
            <w:tcW w:w="590" w:type="dxa"/>
          </w:tcPr>
          <w:p w14:paraId="77DC2A15" w14:textId="77777777" w:rsidR="00A43F43" w:rsidRPr="00AE03EF" w:rsidRDefault="00A43F43" w:rsidP="00FA6DAA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AE03EF">
              <w:rPr>
                <w:rFonts w:ascii="Cambria" w:hAnsi="Cambria" w:cs="Arial"/>
                <w:sz w:val="22"/>
                <w:szCs w:val="22"/>
              </w:rPr>
              <w:t>1</w:t>
            </w:r>
          </w:p>
        </w:tc>
        <w:tc>
          <w:tcPr>
            <w:tcW w:w="1346" w:type="dxa"/>
          </w:tcPr>
          <w:p w14:paraId="54476A01" w14:textId="77777777" w:rsidR="00A43F43" w:rsidRPr="00AE03EF" w:rsidRDefault="00A43F43" w:rsidP="00FA6DAA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312" w:type="dxa"/>
          </w:tcPr>
          <w:p w14:paraId="52BA844D" w14:textId="77777777" w:rsidR="00A43F43" w:rsidRPr="00AE03EF" w:rsidRDefault="00A43F43" w:rsidP="00FA6DAA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AE03EF">
              <w:rPr>
                <w:rFonts w:ascii="Cambria" w:hAnsi="Cambria" w:cs="Arial"/>
                <w:sz w:val="22"/>
                <w:szCs w:val="22"/>
              </w:rPr>
              <w:t>2</w:t>
            </w:r>
          </w:p>
        </w:tc>
        <w:tc>
          <w:tcPr>
            <w:tcW w:w="1335" w:type="dxa"/>
          </w:tcPr>
          <w:p w14:paraId="587252F1" w14:textId="77777777" w:rsidR="00A43F43" w:rsidRPr="00AE03EF" w:rsidRDefault="00A43F43" w:rsidP="00FA6DAA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AE03EF">
              <w:rPr>
                <w:rFonts w:ascii="Cambria" w:hAnsi="Cambria" w:cs="Arial"/>
                <w:sz w:val="22"/>
                <w:szCs w:val="22"/>
              </w:rPr>
              <w:t>3</w:t>
            </w:r>
          </w:p>
        </w:tc>
        <w:tc>
          <w:tcPr>
            <w:tcW w:w="1456" w:type="dxa"/>
          </w:tcPr>
          <w:p w14:paraId="34E4C0A4" w14:textId="77777777" w:rsidR="00A43F43" w:rsidRPr="00AE03EF" w:rsidRDefault="00A43F43" w:rsidP="00FA6DAA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AE03EF">
              <w:rPr>
                <w:rFonts w:ascii="Cambria" w:hAnsi="Cambria" w:cs="Arial"/>
                <w:sz w:val="22"/>
                <w:szCs w:val="22"/>
              </w:rPr>
              <w:t>4</w:t>
            </w:r>
          </w:p>
        </w:tc>
        <w:tc>
          <w:tcPr>
            <w:tcW w:w="2144" w:type="dxa"/>
          </w:tcPr>
          <w:p w14:paraId="46BF2C4B" w14:textId="77777777" w:rsidR="00A43F43" w:rsidRPr="00AE03EF" w:rsidRDefault="00A43F43" w:rsidP="00FA6DAA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AE03EF">
              <w:rPr>
                <w:rFonts w:ascii="Cambria" w:hAnsi="Cambria" w:cs="Arial"/>
                <w:sz w:val="22"/>
                <w:szCs w:val="22"/>
              </w:rPr>
              <w:t>5</w:t>
            </w:r>
          </w:p>
        </w:tc>
      </w:tr>
      <w:tr w:rsidR="00A43F43" w:rsidRPr="00AE03EF" w14:paraId="0C5A25C1" w14:textId="77777777" w:rsidTr="00FA6DAA">
        <w:trPr>
          <w:trHeight w:val="556"/>
        </w:trPr>
        <w:tc>
          <w:tcPr>
            <w:tcW w:w="590" w:type="dxa"/>
          </w:tcPr>
          <w:p w14:paraId="0A2C0087" w14:textId="77777777" w:rsidR="00A43F43" w:rsidRPr="00AE03EF" w:rsidRDefault="00A43F43" w:rsidP="00FA6DAA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14:paraId="551D03A6" w14:textId="77777777" w:rsidR="00A43F43" w:rsidRPr="00AE03EF" w:rsidRDefault="00A43F43" w:rsidP="00FA6DAA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312" w:type="dxa"/>
          </w:tcPr>
          <w:p w14:paraId="5521D184" w14:textId="77777777" w:rsidR="00A43F43" w:rsidRPr="00AE03EF" w:rsidRDefault="00A43F43" w:rsidP="00FA6DAA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335" w:type="dxa"/>
          </w:tcPr>
          <w:p w14:paraId="0D6FA978" w14:textId="77777777" w:rsidR="00A43F43" w:rsidRPr="00AE03EF" w:rsidRDefault="00A43F43" w:rsidP="00FA6DAA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456" w:type="dxa"/>
          </w:tcPr>
          <w:p w14:paraId="0FC52562" w14:textId="77777777" w:rsidR="00A43F43" w:rsidRPr="00AE03EF" w:rsidRDefault="00A43F43" w:rsidP="00FA6DAA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144" w:type="dxa"/>
          </w:tcPr>
          <w:p w14:paraId="1937CA57" w14:textId="77777777" w:rsidR="00A43F43" w:rsidRPr="00AE03EF" w:rsidRDefault="00A43F43" w:rsidP="00FA6DAA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A43F43" w:rsidRPr="00AE03EF" w14:paraId="7891FE87" w14:textId="77777777" w:rsidTr="00FA6DAA">
        <w:trPr>
          <w:trHeight w:val="551"/>
        </w:trPr>
        <w:tc>
          <w:tcPr>
            <w:tcW w:w="590" w:type="dxa"/>
          </w:tcPr>
          <w:p w14:paraId="79670ECA" w14:textId="77777777" w:rsidR="00A43F43" w:rsidRPr="00AE03EF" w:rsidRDefault="00A43F43" w:rsidP="00FA6DAA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14:paraId="01AF45A3" w14:textId="77777777" w:rsidR="00A43F43" w:rsidRPr="00AE03EF" w:rsidRDefault="00A43F43" w:rsidP="00FA6DAA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312" w:type="dxa"/>
          </w:tcPr>
          <w:p w14:paraId="3C0F2135" w14:textId="77777777" w:rsidR="00A43F43" w:rsidRPr="00AE03EF" w:rsidRDefault="00A43F43" w:rsidP="00FA6DAA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335" w:type="dxa"/>
          </w:tcPr>
          <w:p w14:paraId="2B79C16E" w14:textId="77777777" w:rsidR="00A43F43" w:rsidRPr="00AE03EF" w:rsidRDefault="00A43F43" w:rsidP="00FA6DAA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456" w:type="dxa"/>
          </w:tcPr>
          <w:p w14:paraId="78FE54E7" w14:textId="77777777" w:rsidR="00A43F43" w:rsidRPr="00AE03EF" w:rsidRDefault="00A43F43" w:rsidP="00FA6DAA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144" w:type="dxa"/>
          </w:tcPr>
          <w:p w14:paraId="500C07BF" w14:textId="77777777" w:rsidR="00A43F43" w:rsidRPr="00AE03EF" w:rsidRDefault="00A43F43" w:rsidP="00FA6DAA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13DE8093" w14:textId="77777777" w:rsidR="00A43F43" w:rsidRPr="00AE03EF" w:rsidRDefault="00A43F43" w:rsidP="00A43F43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*</w:t>
      </w:r>
      <w:r w:rsidRPr="00AE03EF">
        <w:rPr>
          <w:rFonts w:ascii="Cambria" w:hAnsi="Cambria" w:cs="Arial"/>
          <w:b/>
        </w:rPr>
        <w:t>NIEODPOWIEDNIE SKREŚLIĆ, WYPEŁNIĆ ODPOWIEDNIO DO ZADANIA, NA KTÓRE SKŁADANA JEST OFERTA</w:t>
      </w:r>
    </w:p>
    <w:p w14:paraId="59F740DF" w14:textId="77777777" w:rsidR="00A43F43" w:rsidRPr="00AE03EF" w:rsidRDefault="00A43F43" w:rsidP="00A43F43">
      <w:pPr>
        <w:spacing w:after="0" w:line="276" w:lineRule="auto"/>
        <w:jc w:val="both"/>
        <w:rPr>
          <w:rFonts w:ascii="Cambria" w:eastAsia="Times New Roman" w:hAnsi="Cambria" w:cs="Arial"/>
          <w:lang w:eastAsia="pl-PL"/>
        </w:rPr>
      </w:pPr>
      <w:r w:rsidRPr="00AE03EF">
        <w:rPr>
          <w:rFonts w:ascii="Cambria" w:eastAsia="Times New Roman" w:hAnsi="Cambria" w:cs="Arial"/>
          <w:lang w:eastAsia="pl-PL"/>
        </w:rPr>
        <w:t xml:space="preserve">Uwaga: do wykazu należy dołączyć dowody zgodnie z częścią 9)  pkt 1 </w:t>
      </w:r>
      <w:proofErr w:type="spellStart"/>
      <w:r w:rsidRPr="00AE03EF">
        <w:rPr>
          <w:rFonts w:ascii="Cambria" w:eastAsia="Times New Roman" w:hAnsi="Cambria" w:cs="Arial"/>
          <w:lang w:eastAsia="pl-PL"/>
        </w:rPr>
        <w:t>ppk</w:t>
      </w:r>
      <w:proofErr w:type="spellEnd"/>
      <w:r w:rsidRPr="00AE03EF">
        <w:rPr>
          <w:rFonts w:ascii="Cambria" w:eastAsia="Times New Roman" w:hAnsi="Cambria" w:cs="Arial"/>
          <w:lang w:eastAsia="pl-PL"/>
        </w:rPr>
        <w:t xml:space="preserve"> 7) </w:t>
      </w:r>
      <w:proofErr w:type="spellStart"/>
      <w:r w:rsidRPr="00AE03EF">
        <w:rPr>
          <w:rFonts w:ascii="Cambria" w:eastAsia="Times New Roman" w:hAnsi="Cambria" w:cs="Arial"/>
          <w:lang w:eastAsia="pl-PL"/>
        </w:rPr>
        <w:t>SWZ</w:t>
      </w:r>
      <w:proofErr w:type="spellEnd"/>
      <w:r w:rsidRPr="00AE03EF">
        <w:rPr>
          <w:rFonts w:ascii="Cambria" w:eastAsia="Times New Roman" w:hAnsi="Cambria" w:cs="Arial"/>
          <w:lang w:eastAsia="pl-PL"/>
        </w:rPr>
        <w:t>:</w:t>
      </w:r>
    </w:p>
    <w:p w14:paraId="7D809110" w14:textId="77777777" w:rsidR="00A43F43" w:rsidRPr="00AE03EF" w:rsidRDefault="00A43F43" w:rsidP="00A43F43">
      <w:pPr>
        <w:spacing w:after="0" w:line="276" w:lineRule="auto"/>
        <w:ind w:hanging="720"/>
        <w:jc w:val="both"/>
        <w:rPr>
          <w:rFonts w:ascii="Cambria" w:hAnsi="Cambria" w:cs="Arial"/>
        </w:rPr>
      </w:pPr>
    </w:p>
    <w:p w14:paraId="4849FBC9" w14:textId="77777777" w:rsidR="00A43F43" w:rsidRDefault="00A43F43" w:rsidP="00A43F43">
      <w:pPr>
        <w:spacing w:after="0" w:line="276" w:lineRule="auto"/>
        <w:ind w:hanging="72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                  </w:t>
      </w:r>
      <w:r w:rsidRPr="00AE03EF">
        <w:rPr>
          <w:rFonts w:ascii="Cambria" w:hAnsi="Cambria" w:cs="Arial"/>
        </w:rPr>
        <w:t xml:space="preserve">…………..…….……. </w:t>
      </w:r>
      <w:r w:rsidRPr="00AE03EF">
        <w:rPr>
          <w:rFonts w:ascii="Cambria" w:hAnsi="Cambria" w:cs="Arial"/>
          <w:i/>
        </w:rPr>
        <w:t>(miejscowość)</w:t>
      </w:r>
      <w:r w:rsidRPr="00AE03EF">
        <w:rPr>
          <w:rFonts w:ascii="Cambria" w:hAnsi="Cambria" w:cs="Arial"/>
        </w:rPr>
        <w:t>, dnia ………….……. r.</w:t>
      </w:r>
    </w:p>
    <w:p w14:paraId="594D3A4A" w14:textId="77777777" w:rsidR="00A43F43" w:rsidRPr="00AE03EF" w:rsidRDefault="00A43F43" w:rsidP="00A43F43">
      <w:pPr>
        <w:spacing w:after="0" w:line="276" w:lineRule="auto"/>
        <w:ind w:hanging="720"/>
        <w:jc w:val="both"/>
        <w:rPr>
          <w:rFonts w:ascii="Cambria" w:hAnsi="Cambria" w:cs="Arial"/>
        </w:rPr>
      </w:pPr>
    </w:p>
    <w:p w14:paraId="02C214C9" w14:textId="77777777" w:rsidR="00A43F43" w:rsidRPr="00AE03EF" w:rsidRDefault="00A43F43" w:rsidP="00A43F43">
      <w:pPr>
        <w:spacing w:after="0" w:line="276" w:lineRule="auto"/>
        <w:ind w:hanging="72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                   </w:t>
      </w:r>
      <w:r w:rsidRPr="00AE03EF">
        <w:rPr>
          <w:rFonts w:ascii="Cambria" w:hAnsi="Cambria" w:cs="Arial"/>
        </w:rPr>
        <w:t>..………….…………………..………………………………</w:t>
      </w:r>
    </w:p>
    <w:p w14:paraId="6AA405B6" w14:textId="77777777" w:rsidR="00A43F43" w:rsidRPr="00AE03EF" w:rsidRDefault="00A43F43" w:rsidP="00A43F43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  <w:color w:val="000000"/>
        </w:rPr>
      </w:pPr>
      <w:r w:rsidRPr="00AE03EF">
        <w:rPr>
          <w:rFonts w:ascii="Cambria" w:hAnsi="Cambria" w:cs="Arial"/>
          <w:color w:val="000000"/>
        </w:rPr>
        <w:t>(Podpis osoby uprawnionej lub osób uprawnionych do reprezentowania</w:t>
      </w:r>
    </w:p>
    <w:p w14:paraId="317BF4C8" w14:textId="77777777" w:rsidR="00A43F43" w:rsidRPr="00B77BFD" w:rsidRDefault="00A43F43" w:rsidP="00A43F43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  <w:color w:val="000000"/>
        </w:rPr>
      </w:pPr>
      <w:r w:rsidRPr="00AE03EF">
        <w:rPr>
          <w:rFonts w:ascii="Cambria" w:hAnsi="Cambria" w:cs="Arial"/>
          <w:color w:val="000000"/>
        </w:rPr>
        <w:t>Wykonawcy w dokumentach</w:t>
      </w:r>
      <w:r>
        <w:rPr>
          <w:rFonts w:ascii="Cambria" w:hAnsi="Cambria" w:cs="Arial"/>
          <w:color w:val="000000"/>
        </w:rPr>
        <w:t xml:space="preserve"> </w:t>
      </w:r>
      <w:r w:rsidRPr="00AE03EF">
        <w:rPr>
          <w:rFonts w:ascii="Cambria" w:hAnsi="Cambria" w:cs="Arial"/>
          <w:color w:val="000000"/>
        </w:rPr>
        <w:t xml:space="preserve">rejestrowych lub we </w:t>
      </w:r>
      <w:r w:rsidRPr="00AE03EF">
        <w:rPr>
          <w:rFonts w:ascii="Cambria" w:hAnsi="Cambria" w:cs="Arial"/>
        </w:rPr>
        <w:t>właściwym upoważnieniu)</w:t>
      </w:r>
      <w:r w:rsidRPr="00AE03EF">
        <w:rPr>
          <w:rFonts w:ascii="Cambria" w:hAnsi="Cambria" w:cs="Arial"/>
        </w:rPr>
        <w:br w:type="page"/>
      </w:r>
    </w:p>
    <w:p w14:paraId="7B6A6914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  <w:b/>
          <w:highlight w:val="yellow"/>
        </w:rPr>
      </w:pPr>
      <w:r w:rsidRPr="00AE03EF">
        <w:rPr>
          <w:rFonts w:ascii="Cambria" w:hAnsi="Cambria" w:cs="Arial"/>
          <w:b/>
        </w:rPr>
        <w:lastRenderedPageBreak/>
        <w:t xml:space="preserve">Załącznik nr 7 do </w:t>
      </w:r>
      <w:proofErr w:type="spellStart"/>
      <w:r w:rsidRPr="00AE03EF">
        <w:rPr>
          <w:rFonts w:ascii="Cambria" w:hAnsi="Cambria" w:cs="Arial"/>
          <w:b/>
        </w:rPr>
        <w:t>SWZ</w:t>
      </w:r>
      <w:proofErr w:type="spellEnd"/>
    </w:p>
    <w:p w14:paraId="3C4E2EF5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  <w:highlight w:val="yellow"/>
        </w:rPr>
      </w:pPr>
    </w:p>
    <w:p w14:paraId="1E6C4F3D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  <w:b/>
        </w:rPr>
      </w:pPr>
      <w:bookmarkStart w:id="5" w:name="_Hlk64292446"/>
      <w:r w:rsidRPr="00AE03EF">
        <w:rPr>
          <w:rFonts w:ascii="Cambria" w:hAnsi="Cambria" w:cs="Arial"/>
          <w:b/>
        </w:rPr>
        <w:t>ZOBOWIĄZANIE INNEGO PODMIOTU</w:t>
      </w:r>
    </w:p>
    <w:bookmarkEnd w:id="5"/>
    <w:p w14:paraId="3C288FA8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  <w:b/>
        </w:rPr>
      </w:pPr>
      <w:r w:rsidRPr="00AE03EF">
        <w:rPr>
          <w:rFonts w:ascii="Cambria" w:hAnsi="Cambria" w:cs="Arial"/>
          <w:b/>
        </w:rPr>
        <w:t xml:space="preserve">UWAGA: </w:t>
      </w:r>
    </w:p>
    <w:p w14:paraId="7B1BF838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  <w:b/>
        </w:rPr>
      </w:pPr>
      <w:r w:rsidRPr="00AE03EF">
        <w:rPr>
          <w:rFonts w:ascii="Cambria" w:hAnsi="Cambria" w:cs="Arial"/>
          <w:b/>
        </w:rPr>
        <w:t>Zamiast niniejszego Formularza można przedstawić inne dokumenty, w szczególności:</w:t>
      </w:r>
    </w:p>
    <w:p w14:paraId="7B0E7487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1.</w:t>
      </w:r>
      <w:r w:rsidRPr="00AE03EF">
        <w:rPr>
          <w:rFonts w:ascii="Cambria" w:hAnsi="Cambria" w:cs="Arial"/>
        </w:rPr>
        <w:tab/>
        <w:t xml:space="preserve">zobowiązanie podmiotu, o którym mowa w art. 118 ust. 4 ustawy </w:t>
      </w:r>
      <w:proofErr w:type="spellStart"/>
      <w:r w:rsidRPr="00AE03EF">
        <w:rPr>
          <w:rFonts w:ascii="Cambria" w:hAnsi="Cambria" w:cs="Arial"/>
        </w:rPr>
        <w:t>Pzp</w:t>
      </w:r>
      <w:proofErr w:type="spellEnd"/>
      <w:r w:rsidRPr="00AE03EF">
        <w:rPr>
          <w:rFonts w:ascii="Cambria" w:hAnsi="Cambria" w:cs="Arial"/>
        </w:rPr>
        <w:t xml:space="preserve"> sporządzone </w:t>
      </w:r>
    </w:p>
    <w:p w14:paraId="7499465E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w oparciu o własny wzór.</w:t>
      </w:r>
    </w:p>
    <w:p w14:paraId="372D7092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2.</w:t>
      </w:r>
      <w:r w:rsidRPr="00AE03EF">
        <w:rPr>
          <w:rFonts w:ascii="Cambria" w:hAnsi="Cambria" w:cs="Arial"/>
        </w:rPr>
        <w:tab/>
        <w:t xml:space="preserve"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</w:t>
      </w:r>
    </w:p>
    <w:p w14:paraId="65446495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w szczególności:</w:t>
      </w:r>
    </w:p>
    <w:p w14:paraId="0BD39647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a)</w:t>
      </w:r>
      <w:r w:rsidRPr="00AE03EF">
        <w:rPr>
          <w:rFonts w:ascii="Cambria" w:hAnsi="Cambria" w:cs="Arial"/>
        </w:rPr>
        <w:tab/>
        <w:t>zakres dostępnych Wykonawcy zasobów podmiotu udostępniającego zasoby,</w:t>
      </w:r>
    </w:p>
    <w:p w14:paraId="4F38D5B8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b)</w:t>
      </w:r>
      <w:r w:rsidRPr="00AE03EF">
        <w:rPr>
          <w:rFonts w:ascii="Cambria" w:hAnsi="Cambria" w:cs="Arial"/>
        </w:rPr>
        <w:tab/>
        <w:t xml:space="preserve">sposób i okres udostępnienia Wykonawcy i wykorzystania przez niego zasobów podmiotu udostępniającego te zasoby przy wykonywaniu zamówienia, </w:t>
      </w:r>
    </w:p>
    <w:p w14:paraId="526BC8F6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c)</w:t>
      </w:r>
      <w:r w:rsidRPr="00AE03EF">
        <w:rPr>
          <w:rFonts w:ascii="Cambria" w:hAnsi="Cambria" w:cs="Arial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dostawę* lub usługi*, których wskazane zdolności dotyczą.</w:t>
      </w:r>
    </w:p>
    <w:p w14:paraId="0C096C66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</w:p>
    <w:p w14:paraId="60902F2A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  <w:b/>
        </w:rPr>
      </w:pPr>
      <w:bookmarkStart w:id="6" w:name="_Hlk64386952"/>
      <w:r w:rsidRPr="00AE03EF">
        <w:rPr>
          <w:rFonts w:ascii="Cambria" w:hAnsi="Cambria" w:cs="Arial"/>
          <w:b/>
        </w:rPr>
        <w:t>OŚWIADCZENIE</w:t>
      </w:r>
    </w:p>
    <w:p w14:paraId="166E3B3F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</w:p>
    <w:p w14:paraId="1DE3A353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Ja:</w:t>
      </w:r>
    </w:p>
    <w:p w14:paraId="40FD6CE9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_______________________________________________________________________</w:t>
      </w:r>
    </w:p>
    <w:p w14:paraId="5548049B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(imię i nazwisko osoby upoważnionej do reprezentowania Podmiotu, stanowisko (właściciel, prezes zarządu, członek zarządu, prokurent, upełnomocniony reprezentant itp.)</w:t>
      </w:r>
    </w:p>
    <w:p w14:paraId="46E57F9B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</w:p>
    <w:p w14:paraId="6D5D3A38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Działając w imieniu i na rzecz:</w:t>
      </w:r>
    </w:p>
    <w:p w14:paraId="2C8F592D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_______________________________________________________________________</w:t>
      </w:r>
    </w:p>
    <w:p w14:paraId="125CDD4E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(nazwa Podmiotu)</w:t>
      </w:r>
    </w:p>
    <w:p w14:paraId="0FA2B788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</w:p>
    <w:p w14:paraId="706786BD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Zobowiązuję się do oddania nw. zasobów:</w:t>
      </w:r>
    </w:p>
    <w:p w14:paraId="4EA8F28D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_______________________________________________________________________</w:t>
      </w:r>
    </w:p>
    <w:p w14:paraId="426DE8A9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(określenie zasobu – osoby zdolne do wykonania zamówienia)</w:t>
      </w:r>
    </w:p>
    <w:p w14:paraId="0D836248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</w:p>
    <w:p w14:paraId="045E1131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do dyspozycji Wykonawcy:</w:t>
      </w:r>
    </w:p>
    <w:p w14:paraId="27C63EA6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_______________________________________________________________________</w:t>
      </w:r>
    </w:p>
    <w:p w14:paraId="7B5E2278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(nazwa Wykonawcy)</w:t>
      </w:r>
    </w:p>
    <w:p w14:paraId="655D5053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</w:p>
    <w:p w14:paraId="47DF6E5F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  <w:b/>
        </w:rPr>
      </w:pPr>
      <w:r w:rsidRPr="00AE03EF">
        <w:rPr>
          <w:rFonts w:ascii="Cambria" w:hAnsi="Cambria" w:cs="Arial"/>
        </w:rPr>
        <w:t xml:space="preserve">na potrzeby realizacji zamówienia pod nazwą: </w:t>
      </w:r>
    </w:p>
    <w:p w14:paraId="619A13C4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  <w:b/>
        </w:rPr>
      </w:pPr>
    </w:p>
    <w:p w14:paraId="6EF53D90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  <w:b/>
          <w:i/>
          <w:caps/>
        </w:rPr>
      </w:pPr>
      <w:r w:rsidRPr="00AE03EF">
        <w:rPr>
          <w:rFonts w:ascii="Cambria" w:hAnsi="Cambria" w:cs="Arial"/>
          <w:b/>
          <w:i/>
          <w:caps/>
        </w:rPr>
        <w:t xml:space="preserve">„Usługa wsparcia technicznego producenta dla routerów SD-WAN” </w:t>
      </w:r>
      <w:proofErr w:type="spellStart"/>
      <w:r w:rsidRPr="00AE03EF">
        <w:rPr>
          <w:rFonts w:ascii="Cambria" w:hAnsi="Cambria" w:cs="Arial"/>
          <w:b/>
          <w:i/>
          <w:caps/>
        </w:rPr>
        <w:t>ZP.261.18.2025</w:t>
      </w:r>
      <w:proofErr w:type="spellEnd"/>
    </w:p>
    <w:p w14:paraId="5147A4B6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Oświadczam, iż:</w:t>
      </w:r>
    </w:p>
    <w:p w14:paraId="4486CD6F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</w:p>
    <w:p w14:paraId="0283E3B6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a)</w:t>
      </w:r>
      <w:r w:rsidRPr="00AE03EF">
        <w:rPr>
          <w:rFonts w:ascii="Cambria" w:hAnsi="Cambria" w:cs="Arial"/>
        </w:rPr>
        <w:tab/>
        <w:t>udostępniam Wykonawcy ww. zasoby, w następującym zakresie:</w:t>
      </w:r>
    </w:p>
    <w:p w14:paraId="18C35C11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_________________________________________________________________</w:t>
      </w:r>
    </w:p>
    <w:p w14:paraId="19AFAC55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lastRenderedPageBreak/>
        <w:t>_________________________________________________________________</w:t>
      </w:r>
    </w:p>
    <w:p w14:paraId="0372ED2F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</w:p>
    <w:p w14:paraId="6B01CF4E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b)</w:t>
      </w:r>
      <w:r w:rsidRPr="00AE03EF">
        <w:rPr>
          <w:rFonts w:ascii="Cambria" w:hAnsi="Cambria" w:cs="Arial"/>
        </w:rPr>
        <w:tab/>
        <w:t>sposób i okres udostępnienia Wykonawcy i wykorzystania przez niego zasobów podmiotu udostępniającego te zasoby przy wykonywaniu zamówienia będzie następujący:</w:t>
      </w:r>
    </w:p>
    <w:p w14:paraId="3F7ADC1F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_________________________________________________________________</w:t>
      </w:r>
    </w:p>
    <w:p w14:paraId="675B639B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_________________________________________________________________</w:t>
      </w:r>
    </w:p>
    <w:p w14:paraId="3809230D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</w:p>
    <w:p w14:paraId="51927939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c)</w:t>
      </w:r>
      <w:r w:rsidRPr="00AE03EF">
        <w:rPr>
          <w:rFonts w:ascii="Cambria" w:hAnsi="Cambria" w:cs="Arial"/>
        </w:rPr>
        <w:tab/>
        <w:t>zakres mojego udziału przy wykonywaniu zamówienia publicznego będzie następujący:</w:t>
      </w:r>
    </w:p>
    <w:p w14:paraId="7B414ED4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_________________________________________________________________</w:t>
      </w:r>
    </w:p>
    <w:p w14:paraId="137A1407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_________________________________________________________________</w:t>
      </w:r>
    </w:p>
    <w:p w14:paraId="4D5F1181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</w:p>
    <w:p w14:paraId="532F6E35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Oświadczam, że w odniesieniu do warunków dotyczących doświadczenia, ww. podmiot/-y na zasobach których polegam, zrealizuje/-ą /usługi*, do realizacji których te zdolności są wymagane.</w:t>
      </w:r>
    </w:p>
    <w:p w14:paraId="5DA3DA1E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</w:p>
    <w:p w14:paraId="71F39C31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</w:p>
    <w:p w14:paraId="29BC0833" w14:textId="77777777" w:rsidR="00A43F43" w:rsidRPr="00AE03EF" w:rsidRDefault="00A43F43" w:rsidP="00A43F43">
      <w:pPr>
        <w:spacing w:after="0" w:line="276" w:lineRule="auto"/>
        <w:ind w:hanging="72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             </w:t>
      </w:r>
      <w:r w:rsidRPr="00AE03EF">
        <w:rPr>
          <w:rFonts w:ascii="Cambria" w:hAnsi="Cambria" w:cs="Arial"/>
        </w:rPr>
        <w:t xml:space="preserve">…………..…….……. </w:t>
      </w:r>
      <w:r w:rsidRPr="00AE03EF">
        <w:rPr>
          <w:rFonts w:ascii="Cambria" w:hAnsi="Cambria" w:cs="Arial"/>
          <w:i/>
        </w:rPr>
        <w:t>(miejscowość)</w:t>
      </w:r>
      <w:r w:rsidRPr="00AE03EF">
        <w:rPr>
          <w:rFonts w:ascii="Cambria" w:hAnsi="Cambria" w:cs="Arial"/>
        </w:rPr>
        <w:t>, dnia ………….……. r.</w:t>
      </w:r>
    </w:p>
    <w:p w14:paraId="2D9364DF" w14:textId="77777777" w:rsidR="00A43F43" w:rsidRPr="00AE03EF" w:rsidRDefault="00A43F43" w:rsidP="00A43F43">
      <w:pPr>
        <w:spacing w:after="0" w:line="276" w:lineRule="auto"/>
        <w:ind w:hanging="720"/>
        <w:jc w:val="both"/>
        <w:rPr>
          <w:rFonts w:ascii="Cambria" w:hAnsi="Cambria" w:cs="Arial"/>
        </w:rPr>
      </w:pPr>
    </w:p>
    <w:p w14:paraId="0A917869" w14:textId="77777777" w:rsidR="00A43F43" w:rsidRPr="00AE03EF" w:rsidRDefault="00A43F43" w:rsidP="00A43F43">
      <w:pPr>
        <w:spacing w:after="0" w:line="276" w:lineRule="auto"/>
        <w:ind w:hanging="72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             </w:t>
      </w:r>
      <w:r w:rsidRPr="00AE03EF">
        <w:rPr>
          <w:rFonts w:ascii="Cambria" w:hAnsi="Cambria" w:cs="Arial"/>
        </w:rPr>
        <w:t>..………….…………………..………………………………</w:t>
      </w:r>
      <w:r>
        <w:rPr>
          <w:rFonts w:ascii="Cambria" w:hAnsi="Cambria" w:cs="Arial"/>
        </w:rPr>
        <w:t>…………</w:t>
      </w:r>
    </w:p>
    <w:p w14:paraId="09C50CDE" w14:textId="77777777" w:rsidR="00A43F43" w:rsidRPr="00AE03EF" w:rsidRDefault="00A43F43" w:rsidP="00A43F43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  <w:color w:val="000000"/>
        </w:rPr>
      </w:pPr>
      <w:r w:rsidRPr="00AE03EF">
        <w:rPr>
          <w:rFonts w:ascii="Cambria" w:hAnsi="Cambria" w:cs="Arial"/>
          <w:color w:val="000000"/>
        </w:rPr>
        <w:t>(Podpis osoby uprawnionej lub osób uprawnionych do reprezentowania</w:t>
      </w:r>
    </w:p>
    <w:p w14:paraId="678B6761" w14:textId="77777777" w:rsidR="00A43F43" w:rsidRPr="00B77BFD" w:rsidRDefault="00A43F43" w:rsidP="00A43F43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  <w:color w:val="000000"/>
        </w:rPr>
      </w:pPr>
      <w:r w:rsidRPr="00AE03EF">
        <w:rPr>
          <w:rFonts w:ascii="Cambria" w:hAnsi="Cambria" w:cs="Arial"/>
          <w:color w:val="000000"/>
        </w:rPr>
        <w:t>Wykonawcy w dokumentach</w:t>
      </w:r>
      <w:r>
        <w:rPr>
          <w:rFonts w:ascii="Cambria" w:hAnsi="Cambria" w:cs="Arial"/>
          <w:color w:val="000000"/>
        </w:rPr>
        <w:t xml:space="preserve"> </w:t>
      </w:r>
      <w:r w:rsidRPr="00AE03EF">
        <w:rPr>
          <w:rFonts w:ascii="Cambria" w:hAnsi="Cambria" w:cs="Arial"/>
          <w:color w:val="000000"/>
        </w:rPr>
        <w:t xml:space="preserve">rejestrowych lub we </w:t>
      </w:r>
      <w:r w:rsidRPr="00AE03EF">
        <w:rPr>
          <w:rFonts w:ascii="Cambria" w:hAnsi="Cambria" w:cs="Arial"/>
        </w:rPr>
        <w:t>właściwym upoważnieniu)</w:t>
      </w:r>
    </w:p>
    <w:p w14:paraId="6A09E00F" w14:textId="77777777" w:rsidR="00A43F43" w:rsidRPr="00AE03EF" w:rsidRDefault="00A43F43" w:rsidP="00A43F43">
      <w:pPr>
        <w:spacing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br w:type="page"/>
      </w:r>
    </w:p>
    <w:bookmarkEnd w:id="6"/>
    <w:p w14:paraId="17E587E7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  <w:b/>
        </w:rPr>
      </w:pPr>
      <w:r w:rsidRPr="00AE03EF">
        <w:rPr>
          <w:rFonts w:ascii="Cambria" w:hAnsi="Cambria" w:cs="Arial"/>
          <w:b/>
          <w:highlight w:val="yellow"/>
        </w:rPr>
        <w:lastRenderedPageBreak/>
        <w:br/>
      </w:r>
      <w:r w:rsidRPr="00AE03EF">
        <w:rPr>
          <w:rFonts w:ascii="Cambria" w:hAnsi="Cambria" w:cs="Arial"/>
          <w:b/>
        </w:rPr>
        <w:t xml:space="preserve">Załącznik nr 8 do </w:t>
      </w:r>
      <w:proofErr w:type="spellStart"/>
      <w:r w:rsidRPr="00AE03EF">
        <w:rPr>
          <w:rFonts w:ascii="Cambria" w:hAnsi="Cambria" w:cs="Arial"/>
          <w:b/>
        </w:rPr>
        <w:t>SWZ</w:t>
      </w:r>
      <w:proofErr w:type="spellEnd"/>
    </w:p>
    <w:p w14:paraId="5B9B6456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  <w:b/>
        </w:rPr>
      </w:pPr>
      <w:r w:rsidRPr="00AE03EF">
        <w:rPr>
          <w:rFonts w:ascii="Cambria" w:hAnsi="Cambria" w:cs="Arial"/>
          <w:b/>
        </w:rPr>
        <w:t>OŚWIADCZENIE</w:t>
      </w:r>
    </w:p>
    <w:p w14:paraId="736512A7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</w:p>
    <w:p w14:paraId="07898197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Ja:</w:t>
      </w:r>
    </w:p>
    <w:p w14:paraId="413D2724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_______________________________________________________________________</w:t>
      </w:r>
    </w:p>
    <w:p w14:paraId="62136D23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(imię i nazwisko osoby upoważnionej do reprezentowania Podmiotu – Lidera Konsorcjum, stanowisko (właściciel, prezes zarządu, członek zarządu, prokurent, upełnomocniony reprezentant itp.)</w:t>
      </w:r>
    </w:p>
    <w:p w14:paraId="1E4EC87C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</w:p>
    <w:p w14:paraId="4F6DFEAF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  <w:bookmarkStart w:id="7" w:name="_Hlk66709282"/>
      <w:r w:rsidRPr="00AE03EF">
        <w:rPr>
          <w:rFonts w:ascii="Cambria" w:hAnsi="Cambria" w:cs="Arial"/>
        </w:rPr>
        <w:t xml:space="preserve">Działając jako członek Konsorcjum (wykonawców </w:t>
      </w:r>
      <w:r w:rsidRPr="00AE03EF">
        <w:rPr>
          <w:rFonts w:ascii="Cambria" w:hAnsi="Cambria"/>
        </w:rPr>
        <w:t>wspólnie ubiegających się o udzielenie zamówienia)</w:t>
      </w:r>
      <w:r w:rsidRPr="00AE03EF">
        <w:rPr>
          <w:rFonts w:ascii="Cambria" w:hAnsi="Cambria" w:cs="Arial"/>
        </w:rPr>
        <w:t>:</w:t>
      </w:r>
    </w:p>
    <w:bookmarkEnd w:id="7"/>
    <w:p w14:paraId="49D05DE9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_______________________________________________________________________</w:t>
      </w:r>
    </w:p>
    <w:p w14:paraId="59AF816B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(nazwa Podmiotu)</w:t>
      </w:r>
    </w:p>
    <w:p w14:paraId="3D04D48A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</w:p>
    <w:p w14:paraId="7D5A96D5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 xml:space="preserve">zobowiązuję się na postawie art. 117 ust. 4 ustawy </w:t>
      </w:r>
      <w:proofErr w:type="spellStart"/>
      <w:r w:rsidRPr="00AE03EF">
        <w:rPr>
          <w:rFonts w:ascii="Cambria" w:hAnsi="Cambria" w:cs="Arial"/>
        </w:rPr>
        <w:t>p.z.p</w:t>
      </w:r>
      <w:proofErr w:type="spellEnd"/>
      <w:r w:rsidRPr="00AE03EF">
        <w:rPr>
          <w:rFonts w:ascii="Cambria" w:hAnsi="Cambria" w:cs="Arial"/>
        </w:rPr>
        <w:t>., do samodzielnego zrealizowania następujących dostaw:</w:t>
      </w:r>
    </w:p>
    <w:p w14:paraId="17596E61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_______________________________________________________________________</w:t>
      </w:r>
    </w:p>
    <w:p w14:paraId="5CEC4299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</w:p>
    <w:p w14:paraId="6EC3CCBC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  <w:b/>
        </w:rPr>
      </w:pPr>
      <w:r w:rsidRPr="00AE03EF">
        <w:rPr>
          <w:rFonts w:ascii="Cambria" w:hAnsi="Cambria" w:cs="Arial"/>
        </w:rPr>
        <w:t xml:space="preserve">na potrzeby realizacji zamówienia pod nazwą: </w:t>
      </w:r>
    </w:p>
    <w:p w14:paraId="68922A60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  <w:b/>
        </w:rPr>
      </w:pPr>
    </w:p>
    <w:p w14:paraId="4A709C3C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  <w:b/>
          <w:i/>
          <w:caps/>
        </w:rPr>
      </w:pPr>
      <w:r w:rsidRPr="00AE03EF">
        <w:rPr>
          <w:rFonts w:ascii="Cambria" w:hAnsi="Cambria" w:cs="Arial"/>
          <w:b/>
          <w:i/>
          <w:caps/>
        </w:rPr>
        <w:t xml:space="preserve">„Usługa wsparcia technicznego producenta dla routerów SD-WAN” </w:t>
      </w:r>
      <w:proofErr w:type="spellStart"/>
      <w:r w:rsidRPr="00AE03EF">
        <w:rPr>
          <w:rFonts w:ascii="Cambria" w:hAnsi="Cambria" w:cs="Arial"/>
          <w:b/>
          <w:i/>
          <w:caps/>
        </w:rPr>
        <w:t>ZP.261.18.2025</w:t>
      </w:r>
      <w:proofErr w:type="spellEnd"/>
    </w:p>
    <w:p w14:paraId="5D269132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</w:p>
    <w:p w14:paraId="2B9D1E7B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</w:p>
    <w:p w14:paraId="45A71D10" w14:textId="77777777" w:rsidR="00A43F43" w:rsidRPr="00AE03EF" w:rsidRDefault="00A43F43" w:rsidP="00A43F43">
      <w:pPr>
        <w:spacing w:after="0" w:line="276" w:lineRule="auto"/>
        <w:ind w:hanging="72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               </w:t>
      </w:r>
      <w:r w:rsidRPr="00AE03EF">
        <w:rPr>
          <w:rFonts w:ascii="Cambria" w:hAnsi="Cambria" w:cs="Arial"/>
        </w:rPr>
        <w:t xml:space="preserve">…………..…….……. </w:t>
      </w:r>
      <w:r w:rsidRPr="00AE03EF">
        <w:rPr>
          <w:rFonts w:ascii="Cambria" w:hAnsi="Cambria" w:cs="Arial"/>
          <w:i/>
        </w:rPr>
        <w:t>(miejscowość)</w:t>
      </w:r>
      <w:r w:rsidRPr="00AE03EF">
        <w:rPr>
          <w:rFonts w:ascii="Cambria" w:hAnsi="Cambria" w:cs="Arial"/>
        </w:rPr>
        <w:t>, dnia ………….……. r.</w:t>
      </w:r>
    </w:p>
    <w:p w14:paraId="3712DA7C" w14:textId="77777777" w:rsidR="00A43F43" w:rsidRPr="00AE03EF" w:rsidRDefault="00A43F43" w:rsidP="00A43F43">
      <w:pPr>
        <w:spacing w:after="0" w:line="276" w:lineRule="auto"/>
        <w:ind w:hanging="720"/>
        <w:jc w:val="both"/>
        <w:rPr>
          <w:rFonts w:ascii="Cambria" w:hAnsi="Cambria" w:cs="Arial"/>
        </w:rPr>
      </w:pPr>
    </w:p>
    <w:p w14:paraId="6954A18F" w14:textId="77777777" w:rsidR="00A43F43" w:rsidRPr="00AE03EF" w:rsidRDefault="00A43F43" w:rsidP="00A43F43">
      <w:pPr>
        <w:spacing w:after="0" w:line="276" w:lineRule="auto"/>
        <w:ind w:hanging="72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                </w:t>
      </w:r>
      <w:r w:rsidRPr="00AE03EF">
        <w:rPr>
          <w:rFonts w:ascii="Cambria" w:hAnsi="Cambria" w:cs="Arial"/>
        </w:rPr>
        <w:t>..………….…………………..………………………………</w:t>
      </w:r>
    </w:p>
    <w:p w14:paraId="6EC6D4F8" w14:textId="77777777" w:rsidR="00A43F43" w:rsidRPr="00AE03EF" w:rsidRDefault="00A43F43" w:rsidP="00A43F43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  <w:color w:val="000000"/>
        </w:rPr>
      </w:pPr>
      <w:r w:rsidRPr="00AE03EF">
        <w:rPr>
          <w:rFonts w:ascii="Cambria" w:hAnsi="Cambria" w:cs="Arial"/>
          <w:color w:val="000000"/>
        </w:rPr>
        <w:t>(Podpis osoby uprawnionej lub osób uprawnionych do reprezentowania</w:t>
      </w:r>
    </w:p>
    <w:p w14:paraId="5CE52F1E" w14:textId="77777777" w:rsidR="00A43F43" w:rsidRPr="00B77BFD" w:rsidRDefault="00A43F43" w:rsidP="00A43F43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  <w:color w:val="000000"/>
        </w:rPr>
      </w:pPr>
      <w:r w:rsidRPr="00AE03EF">
        <w:rPr>
          <w:rFonts w:ascii="Cambria" w:hAnsi="Cambria" w:cs="Arial"/>
          <w:color w:val="000000"/>
        </w:rPr>
        <w:t>Wykonawcy w dokumentach</w:t>
      </w:r>
      <w:r>
        <w:rPr>
          <w:rFonts w:ascii="Cambria" w:hAnsi="Cambria" w:cs="Arial"/>
          <w:color w:val="000000"/>
        </w:rPr>
        <w:t xml:space="preserve"> </w:t>
      </w:r>
      <w:r w:rsidRPr="00AE03EF">
        <w:rPr>
          <w:rFonts w:ascii="Cambria" w:hAnsi="Cambria" w:cs="Arial"/>
          <w:color w:val="000000"/>
        </w:rPr>
        <w:t xml:space="preserve">rejestrowych lub we </w:t>
      </w:r>
      <w:r w:rsidRPr="00AE03EF">
        <w:rPr>
          <w:rFonts w:ascii="Cambria" w:hAnsi="Cambria" w:cs="Arial"/>
        </w:rPr>
        <w:t>właściwym upoważnieniu)</w:t>
      </w:r>
    </w:p>
    <w:p w14:paraId="5F4D8A02" w14:textId="77777777" w:rsidR="00A43F43" w:rsidRPr="00AE03EF" w:rsidRDefault="00A43F43" w:rsidP="00A43F43">
      <w:pPr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br w:type="page"/>
      </w:r>
    </w:p>
    <w:p w14:paraId="3CB44F16" w14:textId="77777777" w:rsidR="00A43F43" w:rsidRPr="00AE03EF" w:rsidRDefault="00A43F43" w:rsidP="00A43F43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276" w:lineRule="auto"/>
        <w:jc w:val="both"/>
        <w:outlineLvl w:val="2"/>
        <w:rPr>
          <w:rFonts w:ascii="Cambria" w:eastAsia="Times New Roman" w:hAnsi="Cambria" w:cs="Times New Roman"/>
          <w:b/>
          <w:lang w:eastAsia="zh-CN"/>
        </w:rPr>
      </w:pPr>
      <w:r w:rsidRPr="00AE03EF">
        <w:rPr>
          <w:rFonts w:ascii="Cambria" w:eastAsia="Times New Roman" w:hAnsi="Cambria" w:cs="Times New Roman"/>
          <w:b/>
          <w:lang w:eastAsia="zh-CN"/>
        </w:rPr>
        <w:lastRenderedPageBreak/>
        <w:t xml:space="preserve">Załącznik nr 9 do </w:t>
      </w:r>
      <w:proofErr w:type="spellStart"/>
      <w:r w:rsidRPr="00AE03EF">
        <w:rPr>
          <w:rFonts w:ascii="Cambria" w:eastAsia="Times New Roman" w:hAnsi="Cambria" w:cs="Times New Roman"/>
          <w:b/>
          <w:lang w:eastAsia="zh-CN"/>
        </w:rPr>
        <w:t>SWZ</w:t>
      </w:r>
      <w:proofErr w:type="spellEnd"/>
    </w:p>
    <w:p w14:paraId="6C4AC918" w14:textId="77777777" w:rsidR="00A43F43" w:rsidRPr="00AE03EF" w:rsidRDefault="00A43F43" w:rsidP="00A43F43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276" w:lineRule="auto"/>
        <w:jc w:val="both"/>
        <w:outlineLvl w:val="2"/>
        <w:rPr>
          <w:rFonts w:ascii="Cambria" w:eastAsia="Times New Roman" w:hAnsi="Cambria" w:cs="Times New Roman"/>
          <w:lang w:eastAsia="zh-CN"/>
        </w:rPr>
      </w:pPr>
    </w:p>
    <w:p w14:paraId="0C119036" w14:textId="77777777" w:rsidR="00A43F43" w:rsidRPr="00AE03EF" w:rsidRDefault="00A43F43" w:rsidP="00A43F43">
      <w:pPr>
        <w:tabs>
          <w:tab w:val="left" w:pos="0"/>
        </w:tabs>
        <w:suppressAutoHyphens/>
        <w:spacing w:after="0" w:line="276" w:lineRule="auto"/>
        <w:ind w:right="72"/>
        <w:jc w:val="both"/>
        <w:rPr>
          <w:rFonts w:ascii="Cambria" w:eastAsia="Calibri" w:hAnsi="Cambria" w:cs="Times New Roman"/>
          <w:lang w:eastAsia="zh-CN"/>
        </w:rPr>
      </w:pPr>
      <w:r w:rsidRPr="00AE03EF">
        <w:rPr>
          <w:rFonts w:ascii="Cambria" w:eastAsia="Calibri" w:hAnsi="Cambria" w:cs="Times New Roman"/>
          <w:b/>
          <w:lang w:eastAsia="zh-CN"/>
        </w:rPr>
        <w:t>OŚWIADCZENIE</w:t>
      </w:r>
    </w:p>
    <w:p w14:paraId="18D63013" w14:textId="77777777" w:rsidR="00A43F43" w:rsidRPr="00AE03EF" w:rsidRDefault="00A43F43" w:rsidP="00A43F43">
      <w:pPr>
        <w:tabs>
          <w:tab w:val="left" w:pos="0"/>
        </w:tabs>
        <w:suppressAutoHyphens/>
        <w:spacing w:after="0" w:line="276" w:lineRule="auto"/>
        <w:ind w:right="72"/>
        <w:jc w:val="both"/>
        <w:rPr>
          <w:rFonts w:ascii="Cambria" w:eastAsia="Calibri" w:hAnsi="Cambria" w:cs="Times New Roman"/>
          <w:lang w:eastAsia="zh-CN"/>
        </w:rPr>
      </w:pPr>
      <w:bookmarkStart w:id="8" w:name="_Hlk64293564"/>
      <w:r w:rsidRPr="00AE03EF">
        <w:rPr>
          <w:rFonts w:ascii="Cambria" w:eastAsia="Calibri" w:hAnsi="Cambria" w:cs="Times New Roman"/>
          <w:lang w:eastAsia="zh-CN"/>
        </w:rPr>
        <w:t xml:space="preserve">Wykonawcy o aktualności informacji zawartych w oświadczeniu, o którym mowa w art. 125 ust. 1 ustawy </w:t>
      </w:r>
      <w:proofErr w:type="spellStart"/>
      <w:r w:rsidRPr="00AE03EF">
        <w:rPr>
          <w:rFonts w:ascii="Cambria" w:eastAsia="Calibri" w:hAnsi="Cambria" w:cs="Times New Roman"/>
          <w:lang w:eastAsia="zh-CN"/>
        </w:rPr>
        <w:t>p.z.p</w:t>
      </w:r>
      <w:bookmarkEnd w:id="8"/>
      <w:proofErr w:type="spellEnd"/>
      <w:r w:rsidRPr="00AE03EF">
        <w:rPr>
          <w:rFonts w:ascii="Cambria" w:eastAsia="Calibri" w:hAnsi="Cambria" w:cs="Times New Roman"/>
          <w:lang w:eastAsia="zh-CN"/>
        </w:rPr>
        <w:t xml:space="preserve">., w zakresie podstaw wykluczenia z postępowania wskazanych przez zamawiającego, o których mowa w art. 108 ust. 1 ustawy </w:t>
      </w:r>
      <w:proofErr w:type="spellStart"/>
      <w:r w:rsidRPr="00AE03EF">
        <w:rPr>
          <w:rFonts w:ascii="Cambria" w:eastAsia="Calibri" w:hAnsi="Cambria" w:cs="Times New Roman"/>
          <w:lang w:eastAsia="zh-CN"/>
        </w:rPr>
        <w:t>p.z.p</w:t>
      </w:r>
      <w:proofErr w:type="spellEnd"/>
      <w:r w:rsidRPr="00AE03EF">
        <w:rPr>
          <w:rFonts w:ascii="Cambria" w:eastAsia="Calibri" w:hAnsi="Cambria" w:cs="Times New Roman"/>
          <w:lang w:eastAsia="zh-CN"/>
        </w:rPr>
        <w:t>.</w:t>
      </w:r>
    </w:p>
    <w:p w14:paraId="6BFF152D" w14:textId="77777777" w:rsidR="00A43F43" w:rsidRPr="00AE03EF" w:rsidRDefault="00A43F43" w:rsidP="00A43F43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276" w:lineRule="auto"/>
        <w:jc w:val="both"/>
        <w:outlineLvl w:val="2"/>
        <w:rPr>
          <w:rFonts w:ascii="Cambria" w:eastAsia="Times New Roman" w:hAnsi="Cambria" w:cs="Times New Roman"/>
          <w:lang w:eastAsia="zh-CN"/>
        </w:rPr>
      </w:pPr>
    </w:p>
    <w:p w14:paraId="33DC5C1B" w14:textId="77777777" w:rsidR="00A43F43" w:rsidRPr="00AE03EF" w:rsidRDefault="00A43F43" w:rsidP="00A43F43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276" w:lineRule="auto"/>
        <w:jc w:val="both"/>
        <w:outlineLvl w:val="2"/>
        <w:rPr>
          <w:rFonts w:ascii="Cambria" w:eastAsia="Times New Roman" w:hAnsi="Cambria" w:cs="Times New Roman"/>
          <w:lang w:eastAsia="zh-CN"/>
        </w:rPr>
      </w:pPr>
      <w:bookmarkStart w:id="9" w:name="_Hlk70424533"/>
      <w:r w:rsidRPr="00AE03EF">
        <w:rPr>
          <w:rFonts w:ascii="Cambria" w:eastAsia="Times New Roman" w:hAnsi="Cambria" w:cs="Times New Roman"/>
          <w:lang w:eastAsia="zh-CN"/>
        </w:rPr>
        <w:t>Dotyczy zamówienia pod nazwą:</w:t>
      </w:r>
    </w:p>
    <w:p w14:paraId="27C63BEC" w14:textId="77777777" w:rsidR="00A43F43" w:rsidRPr="00AE03EF" w:rsidRDefault="00A43F43" w:rsidP="00A43F43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276" w:lineRule="auto"/>
        <w:jc w:val="both"/>
        <w:outlineLvl w:val="2"/>
        <w:rPr>
          <w:rFonts w:ascii="Cambria" w:eastAsia="Times New Roman" w:hAnsi="Cambria" w:cs="Times New Roman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15"/>
      </w:tblGrid>
      <w:tr w:rsidR="00A43F43" w:rsidRPr="00AE03EF" w14:paraId="37E841EB" w14:textId="77777777" w:rsidTr="00FA6DAA">
        <w:trPr>
          <w:trHeight w:val="387"/>
        </w:trPr>
        <w:tc>
          <w:tcPr>
            <w:tcW w:w="93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7AF5847A" w14:textId="77777777" w:rsidR="00A43F43" w:rsidRPr="00AE03EF" w:rsidRDefault="00A43F43" w:rsidP="00FA6DAA">
            <w:pPr>
              <w:shd w:val="clear" w:color="auto" w:fill="FFFFFF"/>
              <w:tabs>
                <w:tab w:val="left" w:pos="0"/>
                <w:tab w:val="left" w:leader="dot" w:pos="9259"/>
                <w:tab w:val="left" w:leader="dot" w:pos="9356"/>
              </w:tabs>
              <w:suppressAutoHyphens/>
              <w:spacing w:after="0" w:line="276" w:lineRule="auto"/>
              <w:jc w:val="both"/>
              <w:rPr>
                <w:rFonts w:ascii="Cambria" w:eastAsia="Calibri" w:hAnsi="Cambria" w:cs="Times New Roman"/>
                <w:lang w:eastAsia="zh-CN"/>
              </w:rPr>
            </w:pPr>
            <w:r w:rsidRPr="00AE03EF">
              <w:rPr>
                <w:rFonts w:ascii="Cambria" w:hAnsi="Cambria" w:cs="Arial"/>
                <w:b/>
                <w:i/>
                <w:caps/>
              </w:rPr>
              <w:t xml:space="preserve">Usługa wsparcia technicznego producenta dla routerów SD-WAN </w:t>
            </w:r>
            <w:proofErr w:type="spellStart"/>
            <w:r w:rsidRPr="00AE03EF">
              <w:rPr>
                <w:rFonts w:ascii="Cambria" w:hAnsi="Cambria" w:cs="Arial"/>
                <w:b/>
                <w:i/>
                <w:caps/>
              </w:rPr>
              <w:t>ZP.261.18.2025</w:t>
            </w:r>
            <w:proofErr w:type="spellEnd"/>
          </w:p>
        </w:tc>
      </w:tr>
    </w:tbl>
    <w:bookmarkEnd w:id="9"/>
    <w:p w14:paraId="6435A91D" w14:textId="77777777" w:rsidR="00A43F43" w:rsidRPr="00AE03EF" w:rsidRDefault="00A43F43" w:rsidP="00A43F43">
      <w:pPr>
        <w:tabs>
          <w:tab w:val="left" w:pos="0"/>
        </w:tabs>
        <w:suppressAutoHyphens/>
        <w:spacing w:after="0" w:line="276" w:lineRule="auto"/>
        <w:ind w:right="23"/>
        <w:jc w:val="both"/>
        <w:rPr>
          <w:rFonts w:ascii="Cambria" w:eastAsia="Calibri" w:hAnsi="Cambria" w:cs="Times New Roman"/>
          <w:lang w:eastAsia="zh-CN"/>
        </w:rPr>
      </w:pPr>
      <w:r w:rsidRPr="00AE03EF">
        <w:rPr>
          <w:rFonts w:ascii="Cambria" w:eastAsia="Calibri" w:hAnsi="Cambria" w:cs="Times New Roman"/>
          <w:b/>
          <w:lang w:eastAsia="zh-CN"/>
        </w:rPr>
        <w:br/>
      </w:r>
      <w:r w:rsidRPr="00AE03EF">
        <w:rPr>
          <w:rFonts w:ascii="Cambria" w:eastAsia="Calibri" w:hAnsi="Cambria" w:cs="Times New Roman"/>
          <w:lang w:eastAsia="zh-CN"/>
        </w:rPr>
        <w:t>w imieniu Wykonawcy:</w:t>
      </w:r>
    </w:p>
    <w:p w14:paraId="79A5A814" w14:textId="77777777" w:rsidR="00A43F43" w:rsidRPr="00AE03EF" w:rsidRDefault="00A43F43" w:rsidP="00A43F43">
      <w:pPr>
        <w:tabs>
          <w:tab w:val="left" w:pos="0"/>
        </w:tabs>
        <w:suppressAutoHyphens/>
        <w:spacing w:after="0" w:line="276" w:lineRule="auto"/>
        <w:ind w:right="23"/>
        <w:jc w:val="both"/>
        <w:rPr>
          <w:rFonts w:ascii="Cambria" w:eastAsia="Calibri" w:hAnsi="Cambria" w:cs="Times New Roman"/>
          <w:lang w:eastAsia="zh-CN"/>
        </w:rPr>
      </w:pPr>
    </w:p>
    <w:p w14:paraId="632E12B5" w14:textId="77777777" w:rsidR="00A43F43" w:rsidRPr="00AE03EF" w:rsidRDefault="00A43F43" w:rsidP="00A43F43">
      <w:pPr>
        <w:tabs>
          <w:tab w:val="left" w:pos="0"/>
        </w:tabs>
        <w:suppressAutoHyphens/>
        <w:spacing w:after="0" w:line="276" w:lineRule="auto"/>
        <w:ind w:right="23"/>
        <w:jc w:val="both"/>
        <w:rPr>
          <w:rFonts w:ascii="Cambria" w:eastAsia="Calibri" w:hAnsi="Cambria" w:cs="Times New Roman"/>
          <w:lang w:eastAsia="zh-CN"/>
        </w:rPr>
      </w:pPr>
      <w:r w:rsidRPr="00AE03EF">
        <w:rPr>
          <w:rFonts w:ascii="Cambria" w:eastAsia="Calibri" w:hAnsi="Cambria" w:cs="Times New Roman"/>
          <w:lang w:eastAsia="zh-CN"/>
        </w:rPr>
        <w:t>…………………………………………………………………………………………………</w:t>
      </w:r>
    </w:p>
    <w:p w14:paraId="799084F0" w14:textId="77777777" w:rsidR="00A43F43" w:rsidRPr="00AE03EF" w:rsidRDefault="00A43F43" w:rsidP="00A43F43">
      <w:pPr>
        <w:tabs>
          <w:tab w:val="left" w:pos="0"/>
        </w:tabs>
        <w:suppressAutoHyphens/>
        <w:spacing w:after="0" w:line="276" w:lineRule="auto"/>
        <w:ind w:right="23"/>
        <w:jc w:val="both"/>
        <w:rPr>
          <w:rFonts w:ascii="Cambria" w:eastAsia="Calibri" w:hAnsi="Cambria" w:cs="Times New Roman"/>
          <w:lang w:eastAsia="zh-CN"/>
        </w:rPr>
      </w:pPr>
      <w:r w:rsidRPr="00AE03EF">
        <w:rPr>
          <w:rFonts w:ascii="Cambria" w:eastAsia="Times New Roman" w:hAnsi="Cambria" w:cs="Times New Roman"/>
          <w:lang w:eastAsia="zh-CN"/>
        </w:rPr>
        <w:t xml:space="preserve"> </w:t>
      </w:r>
      <w:r w:rsidRPr="00AE03EF">
        <w:rPr>
          <w:rFonts w:ascii="Cambria" w:eastAsia="Calibri" w:hAnsi="Cambria" w:cs="Times New Roman"/>
          <w:lang w:eastAsia="zh-CN"/>
        </w:rPr>
        <w:t>(nazwa Wykonawcy)</w:t>
      </w:r>
    </w:p>
    <w:p w14:paraId="3848ED90" w14:textId="77777777" w:rsidR="00A43F43" w:rsidRPr="00AE03EF" w:rsidRDefault="00A43F43" w:rsidP="00A43F43">
      <w:pPr>
        <w:tabs>
          <w:tab w:val="left" w:pos="0"/>
        </w:tabs>
        <w:suppressAutoHyphens/>
        <w:spacing w:after="0" w:line="276" w:lineRule="auto"/>
        <w:ind w:right="23"/>
        <w:jc w:val="both"/>
        <w:rPr>
          <w:rFonts w:ascii="Cambria" w:eastAsia="Calibri" w:hAnsi="Cambria" w:cs="Times New Roman"/>
          <w:lang w:eastAsia="zh-CN"/>
        </w:rPr>
      </w:pPr>
    </w:p>
    <w:p w14:paraId="60CE893F" w14:textId="77777777" w:rsidR="00A43F43" w:rsidRPr="00AE03EF" w:rsidRDefault="00A43F43" w:rsidP="00A43F43">
      <w:pPr>
        <w:tabs>
          <w:tab w:val="left" w:pos="0"/>
        </w:tabs>
        <w:suppressAutoHyphens/>
        <w:spacing w:after="0" w:line="276" w:lineRule="auto"/>
        <w:ind w:right="23"/>
        <w:jc w:val="both"/>
        <w:rPr>
          <w:rFonts w:ascii="Cambria" w:eastAsia="Calibri" w:hAnsi="Cambria" w:cs="Times New Roman"/>
          <w:b/>
          <w:lang w:eastAsia="zh-CN"/>
        </w:rPr>
      </w:pPr>
    </w:p>
    <w:p w14:paraId="6E743137" w14:textId="77777777" w:rsidR="00A43F43" w:rsidRPr="00AE03EF" w:rsidRDefault="00A43F43" w:rsidP="00A43F43">
      <w:pPr>
        <w:tabs>
          <w:tab w:val="left" w:pos="0"/>
        </w:tabs>
        <w:suppressAutoHyphens/>
        <w:spacing w:after="0" w:line="276" w:lineRule="auto"/>
        <w:ind w:right="23"/>
        <w:jc w:val="both"/>
        <w:rPr>
          <w:rFonts w:ascii="Cambria" w:eastAsia="Calibri" w:hAnsi="Cambria" w:cs="Times New Roman"/>
          <w:lang w:eastAsia="zh-CN"/>
        </w:rPr>
      </w:pPr>
      <w:r w:rsidRPr="00AE03EF">
        <w:rPr>
          <w:rFonts w:ascii="Cambria" w:eastAsia="Calibri" w:hAnsi="Cambria" w:cs="Times New Roman"/>
          <w:lang w:eastAsia="zh-CN"/>
        </w:rPr>
        <w:t xml:space="preserve">Oświadczam, że informacje zawarte w oświadczeniu, o którym mowa w art. 125 </w:t>
      </w:r>
      <w:proofErr w:type="spellStart"/>
      <w:r w:rsidRPr="00AE03EF">
        <w:rPr>
          <w:rFonts w:ascii="Cambria" w:eastAsia="Calibri" w:hAnsi="Cambria" w:cs="Times New Roman"/>
          <w:lang w:eastAsia="zh-CN"/>
        </w:rPr>
        <w:t>ust.1</w:t>
      </w:r>
      <w:proofErr w:type="spellEnd"/>
      <w:r w:rsidRPr="00AE03EF">
        <w:rPr>
          <w:rFonts w:ascii="Cambria" w:eastAsia="Calibri" w:hAnsi="Cambria" w:cs="Times New Roman"/>
          <w:lang w:eastAsia="zh-CN"/>
        </w:rPr>
        <w:t xml:space="preserve"> ustawy, w zakresie podstaw wykluczenia z postępowania wskazanych przez zamawiającego, o których mowa w:</w:t>
      </w:r>
    </w:p>
    <w:p w14:paraId="7A910A6E" w14:textId="77777777" w:rsidR="00A43F43" w:rsidRPr="00AE03EF" w:rsidRDefault="00A43F43" w:rsidP="00A43F43">
      <w:pPr>
        <w:pStyle w:val="Akapitzlist"/>
        <w:numPr>
          <w:ilvl w:val="0"/>
          <w:numId w:val="7"/>
        </w:numPr>
        <w:tabs>
          <w:tab w:val="left" w:pos="0"/>
        </w:tabs>
        <w:suppressAutoHyphens/>
        <w:spacing w:after="0" w:line="276" w:lineRule="auto"/>
        <w:ind w:right="23"/>
        <w:jc w:val="both"/>
        <w:rPr>
          <w:rFonts w:ascii="Cambria" w:eastAsia="Calibri" w:hAnsi="Cambria" w:cs="Times New Roman"/>
          <w:lang w:eastAsia="zh-CN"/>
        </w:rPr>
      </w:pPr>
      <w:bookmarkStart w:id="10" w:name="_Hlk93667812"/>
      <w:r w:rsidRPr="00AE03EF">
        <w:rPr>
          <w:rFonts w:ascii="Cambria" w:eastAsia="Calibri" w:hAnsi="Cambria" w:cs="Times New Roman"/>
          <w:lang w:eastAsia="zh-CN"/>
        </w:rPr>
        <w:t>art. 108 ust. 1;</w:t>
      </w:r>
    </w:p>
    <w:p w14:paraId="294A1D1E" w14:textId="77777777" w:rsidR="00A43F43" w:rsidRPr="00AE03EF" w:rsidRDefault="00A43F43" w:rsidP="00A43F43">
      <w:pPr>
        <w:pStyle w:val="Akapitzlist"/>
        <w:numPr>
          <w:ilvl w:val="0"/>
          <w:numId w:val="7"/>
        </w:numPr>
        <w:tabs>
          <w:tab w:val="left" w:pos="0"/>
        </w:tabs>
        <w:suppressAutoHyphens/>
        <w:spacing w:after="0" w:line="276" w:lineRule="auto"/>
        <w:ind w:right="23"/>
        <w:jc w:val="both"/>
        <w:rPr>
          <w:rFonts w:ascii="Cambria" w:eastAsia="Calibri" w:hAnsi="Cambria" w:cs="Times New Roman"/>
          <w:lang w:eastAsia="zh-CN"/>
        </w:rPr>
      </w:pPr>
      <w:bookmarkStart w:id="11" w:name="_Hlk70427348"/>
      <w:bookmarkStart w:id="12" w:name="_Hlk93667762"/>
      <w:r w:rsidRPr="00AE03EF">
        <w:rPr>
          <w:rFonts w:ascii="Cambria" w:eastAsia="Calibri" w:hAnsi="Cambria" w:cs="Times New Roman"/>
          <w:lang w:eastAsia="zh-CN"/>
        </w:rPr>
        <w:t>art. 109 ust. 1 pkt 1;</w:t>
      </w:r>
    </w:p>
    <w:p w14:paraId="1B4BC4D1" w14:textId="77777777" w:rsidR="00A43F43" w:rsidRPr="00AE03EF" w:rsidRDefault="00A43F43" w:rsidP="00A43F43">
      <w:pPr>
        <w:pStyle w:val="Akapitzlist"/>
        <w:numPr>
          <w:ilvl w:val="0"/>
          <w:numId w:val="7"/>
        </w:numPr>
        <w:tabs>
          <w:tab w:val="left" w:pos="0"/>
        </w:tabs>
        <w:suppressAutoHyphens/>
        <w:spacing w:after="0" w:line="276" w:lineRule="auto"/>
        <w:ind w:right="23"/>
        <w:jc w:val="both"/>
        <w:rPr>
          <w:rFonts w:ascii="Cambria" w:eastAsia="Calibri" w:hAnsi="Cambria" w:cs="Times New Roman"/>
          <w:lang w:eastAsia="zh-CN"/>
        </w:rPr>
      </w:pPr>
      <w:r w:rsidRPr="00AE03EF">
        <w:rPr>
          <w:rFonts w:ascii="Cambria" w:eastAsia="Calibri" w:hAnsi="Cambria" w:cs="Times New Roman"/>
          <w:lang w:eastAsia="zh-CN"/>
        </w:rPr>
        <w:t>art. 109 ust. 1 pkt 4;</w:t>
      </w:r>
    </w:p>
    <w:p w14:paraId="44CA5340" w14:textId="77777777" w:rsidR="00A43F43" w:rsidRPr="00AE03EF" w:rsidRDefault="00A43F43" w:rsidP="00A43F43">
      <w:pPr>
        <w:pStyle w:val="Akapitzlist"/>
        <w:numPr>
          <w:ilvl w:val="0"/>
          <w:numId w:val="7"/>
        </w:numPr>
        <w:tabs>
          <w:tab w:val="left" w:pos="0"/>
        </w:tabs>
        <w:suppressAutoHyphens/>
        <w:spacing w:after="0" w:line="276" w:lineRule="auto"/>
        <w:ind w:right="23"/>
        <w:jc w:val="both"/>
        <w:rPr>
          <w:rFonts w:ascii="Cambria" w:eastAsia="Calibri" w:hAnsi="Cambria" w:cs="Times New Roman"/>
          <w:lang w:eastAsia="zh-CN"/>
        </w:rPr>
      </w:pPr>
      <w:bookmarkStart w:id="13" w:name="_Hlk110505818"/>
      <w:r w:rsidRPr="00AE03EF">
        <w:rPr>
          <w:rFonts w:ascii="Cambria" w:eastAsia="Calibri" w:hAnsi="Cambria" w:cs="Times New Roman"/>
          <w:lang w:eastAsia="zh-CN"/>
        </w:rPr>
        <w:t>art. 109 ust. 1 pkt 7</w:t>
      </w:r>
      <w:bookmarkEnd w:id="11"/>
      <w:r w:rsidRPr="00AE03EF">
        <w:rPr>
          <w:rFonts w:ascii="Cambria" w:eastAsia="Calibri" w:hAnsi="Cambria" w:cs="Times New Roman"/>
          <w:lang w:eastAsia="zh-CN"/>
        </w:rPr>
        <w:t>;</w:t>
      </w:r>
    </w:p>
    <w:bookmarkEnd w:id="13"/>
    <w:p w14:paraId="20E8A979" w14:textId="77777777" w:rsidR="00A43F43" w:rsidRPr="00AE03EF" w:rsidRDefault="00A43F43" w:rsidP="00A43F43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mbria" w:eastAsia="Calibri" w:hAnsi="Cambria" w:cs="Times New Roman"/>
          <w:lang w:eastAsia="zh-CN"/>
        </w:rPr>
      </w:pPr>
      <w:r w:rsidRPr="00AE03EF">
        <w:rPr>
          <w:rFonts w:ascii="Cambria" w:eastAsia="Calibri" w:hAnsi="Cambria" w:cs="Times New Roman"/>
          <w:lang w:eastAsia="zh-CN"/>
        </w:rPr>
        <w:t>art. 109 ust. 1 pkt 8;</w:t>
      </w:r>
    </w:p>
    <w:p w14:paraId="18BA5E07" w14:textId="77777777" w:rsidR="00A43F43" w:rsidRPr="00AE03EF" w:rsidRDefault="00A43F43" w:rsidP="00A43F43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mbria" w:eastAsia="Calibri" w:hAnsi="Cambria" w:cs="Times New Roman"/>
          <w:lang w:eastAsia="zh-CN"/>
        </w:rPr>
      </w:pPr>
      <w:r w:rsidRPr="00AE03EF">
        <w:rPr>
          <w:rFonts w:ascii="Cambria" w:eastAsia="Calibri" w:hAnsi="Cambria" w:cs="Times New Roman"/>
          <w:lang w:eastAsia="zh-CN"/>
        </w:rPr>
        <w:t>art. 109 ust. 1 pkt 10;</w:t>
      </w:r>
    </w:p>
    <w:bookmarkEnd w:id="10"/>
    <w:bookmarkEnd w:id="12"/>
    <w:p w14:paraId="40B5E891" w14:textId="77777777" w:rsidR="00A43F43" w:rsidRPr="00AE03EF" w:rsidRDefault="00A43F43" w:rsidP="00A43F43">
      <w:pPr>
        <w:tabs>
          <w:tab w:val="left" w:pos="0"/>
        </w:tabs>
        <w:suppressAutoHyphens/>
        <w:spacing w:after="0" w:line="276" w:lineRule="auto"/>
        <w:ind w:right="23"/>
        <w:jc w:val="both"/>
        <w:rPr>
          <w:rFonts w:ascii="Cambria" w:eastAsia="Calibri" w:hAnsi="Cambria" w:cs="Times New Roman"/>
          <w:lang w:eastAsia="zh-CN"/>
        </w:rPr>
      </w:pPr>
      <w:r w:rsidRPr="00AE03EF">
        <w:rPr>
          <w:rFonts w:ascii="Cambria" w:eastAsia="Calibri" w:hAnsi="Cambria" w:cs="Times New Roman"/>
          <w:lang w:eastAsia="zh-CN"/>
        </w:rPr>
        <w:t xml:space="preserve">ustawy są </w:t>
      </w:r>
      <w:r w:rsidRPr="00AE03EF">
        <w:rPr>
          <w:rFonts w:ascii="Cambria" w:eastAsia="Calibri" w:hAnsi="Cambria" w:cs="Times New Roman"/>
          <w:b/>
          <w:lang w:eastAsia="zh-CN"/>
        </w:rPr>
        <w:t xml:space="preserve">aktualne/ nie aktualne *. </w:t>
      </w:r>
    </w:p>
    <w:p w14:paraId="1DA7DB18" w14:textId="77777777" w:rsidR="00A43F43" w:rsidRPr="00AE03EF" w:rsidRDefault="00A43F43" w:rsidP="00A43F43">
      <w:pPr>
        <w:tabs>
          <w:tab w:val="left" w:pos="0"/>
        </w:tabs>
        <w:suppressAutoHyphens/>
        <w:spacing w:after="0" w:line="276" w:lineRule="auto"/>
        <w:ind w:right="23"/>
        <w:jc w:val="both"/>
        <w:rPr>
          <w:rFonts w:ascii="Cambria" w:eastAsia="Calibri" w:hAnsi="Cambria" w:cs="Times New Roman"/>
          <w:b/>
          <w:lang w:eastAsia="zh-CN"/>
        </w:rPr>
      </w:pPr>
    </w:p>
    <w:p w14:paraId="4B8CE815" w14:textId="77777777" w:rsidR="00A43F43" w:rsidRPr="00AE03EF" w:rsidRDefault="00A43F43" w:rsidP="00A43F43">
      <w:pPr>
        <w:tabs>
          <w:tab w:val="left" w:pos="0"/>
        </w:tabs>
        <w:spacing w:after="0" w:line="276" w:lineRule="auto"/>
        <w:ind w:hanging="72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              </w:t>
      </w:r>
      <w:r w:rsidRPr="00AE03EF">
        <w:rPr>
          <w:rFonts w:ascii="Cambria" w:hAnsi="Cambria" w:cs="Arial"/>
        </w:rPr>
        <w:t xml:space="preserve">…………..…….……. </w:t>
      </w:r>
      <w:r w:rsidRPr="00AE03EF">
        <w:rPr>
          <w:rFonts w:ascii="Cambria" w:hAnsi="Cambria" w:cs="Arial"/>
          <w:i/>
        </w:rPr>
        <w:t>(miejscowość)</w:t>
      </w:r>
      <w:r w:rsidRPr="00AE03EF">
        <w:rPr>
          <w:rFonts w:ascii="Cambria" w:hAnsi="Cambria" w:cs="Arial"/>
        </w:rPr>
        <w:t>, dnia ………….……. r.</w:t>
      </w:r>
    </w:p>
    <w:p w14:paraId="77B04897" w14:textId="77777777" w:rsidR="00A43F43" w:rsidRPr="00AE03EF" w:rsidRDefault="00A43F43" w:rsidP="00A43F43">
      <w:pPr>
        <w:tabs>
          <w:tab w:val="left" w:pos="0"/>
        </w:tabs>
        <w:spacing w:after="0" w:line="276" w:lineRule="auto"/>
        <w:ind w:hanging="72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              </w:t>
      </w:r>
      <w:r w:rsidRPr="00AE03EF">
        <w:rPr>
          <w:rFonts w:ascii="Cambria" w:hAnsi="Cambria" w:cs="Arial"/>
        </w:rPr>
        <w:t>..………….…………………..………………………………</w:t>
      </w:r>
    </w:p>
    <w:p w14:paraId="40DDB653" w14:textId="77777777" w:rsidR="00A43F43" w:rsidRPr="00AE03EF" w:rsidRDefault="00A43F43" w:rsidP="00A43F43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  <w:color w:val="000000"/>
        </w:rPr>
      </w:pPr>
      <w:r w:rsidRPr="00AE03EF">
        <w:rPr>
          <w:rFonts w:ascii="Cambria" w:hAnsi="Cambria" w:cs="Arial"/>
          <w:color w:val="000000"/>
        </w:rPr>
        <w:t>(Podpis osoby uprawnionej lub osób uprawnionych do reprezentowania</w:t>
      </w:r>
    </w:p>
    <w:p w14:paraId="14A87688" w14:textId="77777777" w:rsidR="00A43F43" w:rsidRPr="00B77BFD" w:rsidRDefault="00A43F43" w:rsidP="00A43F43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  <w:color w:val="000000"/>
        </w:rPr>
      </w:pPr>
      <w:r w:rsidRPr="00AE03EF">
        <w:rPr>
          <w:rFonts w:ascii="Cambria" w:hAnsi="Cambria" w:cs="Arial"/>
          <w:color w:val="000000"/>
        </w:rPr>
        <w:t>Wykonawcy w dokumentach</w:t>
      </w:r>
      <w:r>
        <w:rPr>
          <w:rFonts w:ascii="Cambria" w:hAnsi="Cambria" w:cs="Arial"/>
          <w:color w:val="000000"/>
        </w:rPr>
        <w:t xml:space="preserve"> </w:t>
      </w:r>
      <w:r w:rsidRPr="00AE03EF">
        <w:rPr>
          <w:rFonts w:ascii="Cambria" w:hAnsi="Cambria" w:cs="Arial"/>
          <w:color w:val="000000"/>
        </w:rPr>
        <w:t xml:space="preserve">rejestrowych lub we </w:t>
      </w:r>
      <w:r w:rsidRPr="00AE03EF">
        <w:rPr>
          <w:rFonts w:ascii="Cambria" w:hAnsi="Cambria" w:cs="Arial"/>
        </w:rPr>
        <w:t>właściwym upoważnieniu)</w:t>
      </w:r>
    </w:p>
    <w:p w14:paraId="1DD7F3DC" w14:textId="77777777" w:rsidR="00A43F43" w:rsidRPr="00AE03EF" w:rsidRDefault="00A43F43" w:rsidP="00A43F43">
      <w:pPr>
        <w:tabs>
          <w:tab w:val="left" w:pos="0"/>
          <w:tab w:val="left" w:pos="1425"/>
        </w:tabs>
        <w:suppressAutoHyphens/>
        <w:spacing w:after="0" w:line="276" w:lineRule="auto"/>
        <w:ind w:right="23"/>
        <w:jc w:val="both"/>
        <w:rPr>
          <w:rFonts w:ascii="Cambria" w:eastAsia="Times New Roman" w:hAnsi="Cambria" w:cs="Times New Roman"/>
          <w:b/>
          <w:lang w:eastAsia="pl-PL"/>
        </w:rPr>
      </w:pPr>
    </w:p>
    <w:p w14:paraId="00B2F819" w14:textId="77777777" w:rsidR="00A43F43" w:rsidRPr="00AE03EF" w:rsidRDefault="00A43F43" w:rsidP="00A43F43">
      <w:pPr>
        <w:tabs>
          <w:tab w:val="left" w:pos="0"/>
        </w:tabs>
        <w:suppressAutoHyphens/>
        <w:spacing w:after="0" w:line="276" w:lineRule="auto"/>
        <w:ind w:right="23"/>
        <w:jc w:val="both"/>
        <w:rPr>
          <w:rFonts w:ascii="Cambria" w:eastAsia="Calibri" w:hAnsi="Cambria" w:cs="Times New Roman"/>
          <w:b/>
          <w:i/>
          <w:color w:val="000000"/>
          <w:lang w:eastAsia="zh-CN"/>
        </w:rPr>
      </w:pPr>
      <w:r w:rsidRPr="00AE03EF">
        <w:rPr>
          <w:rFonts w:ascii="Cambria" w:eastAsia="Calibri" w:hAnsi="Cambria" w:cs="Times New Roman"/>
          <w:b/>
          <w:i/>
          <w:color w:val="000000"/>
          <w:lang w:eastAsia="zh-CN"/>
        </w:rPr>
        <w:t>*niepotrzebne skreślić</w:t>
      </w:r>
    </w:p>
    <w:p w14:paraId="6CE47AE5" w14:textId="77777777" w:rsidR="00A43F43" w:rsidRDefault="00A43F43" w:rsidP="00A43F43">
      <w:pPr>
        <w:rPr>
          <w:rFonts w:ascii="Cambria" w:eastAsia="Calibri" w:hAnsi="Cambria" w:cs="Times New Roman"/>
          <w:lang w:eastAsia="zh-CN"/>
        </w:rPr>
      </w:pPr>
      <w:r>
        <w:rPr>
          <w:rFonts w:ascii="Cambria" w:eastAsia="Calibri" w:hAnsi="Cambria" w:cs="Times New Roman"/>
          <w:lang w:eastAsia="zh-CN"/>
        </w:rPr>
        <w:br w:type="page"/>
      </w:r>
    </w:p>
    <w:p w14:paraId="144B9CA8" w14:textId="77777777" w:rsidR="00A43F43" w:rsidRPr="00AE03EF" w:rsidRDefault="00A43F43" w:rsidP="00A43F43">
      <w:pPr>
        <w:tabs>
          <w:tab w:val="left" w:pos="0"/>
        </w:tabs>
        <w:suppressAutoHyphens/>
        <w:spacing w:after="0" w:line="276" w:lineRule="auto"/>
        <w:ind w:right="23"/>
        <w:jc w:val="both"/>
        <w:rPr>
          <w:rFonts w:ascii="Cambria" w:eastAsia="Calibri" w:hAnsi="Cambria" w:cs="Times New Roman"/>
          <w:lang w:eastAsia="zh-CN"/>
        </w:rPr>
      </w:pPr>
    </w:p>
    <w:p w14:paraId="33C5829E" w14:textId="77777777" w:rsidR="00A43F43" w:rsidRPr="00AE03EF" w:rsidRDefault="00A43F43" w:rsidP="00A43F43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276" w:lineRule="auto"/>
        <w:jc w:val="both"/>
        <w:outlineLvl w:val="2"/>
        <w:rPr>
          <w:rFonts w:ascii="Cambria" w:eastAsia="Times New Roman" w:hAnsi="Cambria" w:cs="Times New Roman"/>
          <w:b/>
          <w:lang w:eastAsia="zh-CN"/>
        </w:rPr>
      </w:pPr>
      <w:r w:rsidRPr="00AE03EF">
        <w:rPr>
          <w:rFonts w:ascii="Cambria" w:eastAsia="Times New Roman" w:hAnsi="Cambria" w:cs="Times New Roman"/>
          <w:b/>
          <w:lang w:eastAsia="zh-CN"/>
        </w:rPr>
        <w:t xml:space="preserve">Załącznik nr 10 do </w:t>
      </w:r>
      <w:proofErr w:type="spellStart"/>
      <w:r w:rsidRPr="00AE03EF">
        <w:rPr>
          <w:rFonts w:ascii="Cambria" w:eastAsia="Times New Roman" w:hAnsi="Cambria" w:cs="Times New Roman"/>
          <w:b/>
          <w:lang w:eastAsia="zh-CN"/>
        </w:rPr>
        <w:t>SWZ</w:t>
      </w:r>
      <w:proofErr w:type="spellEnd"/>
    </w:p>
    <w:p w14:paraId="3B30B9F8" w14:textId="77777777" w:rsidR="00A43F43" w:rsidRPr="00AE03EF" w:rsidRDefault="00A43F43" w:rsidP="00A43F43">
      <w:pPr>
        <w:suppressAutoHyphens/>
        <w:spacing w:after="0" w:line="276" w:lineRule="auto"/>
        <w:ind w:hanging="720"/>
        <w:jc w:val="both"/>
        <w:rPr>
          <w:rFonts w:ascii="Cambria" w:hAnsi="Cambria" w:cs="Arial"/>
          <w:b/>
        </w:rPr>
      </w:pPr>
    </w:p>
    <w:p w14:paraId="575B3F60" w14:textId="77777777" w:rsidR="00A43F43" w:rsidRPr="00AE03EF" w:rsidRDefault="00A43F43" w:rsidP="00A43F43">
      <w:pPr>
        <w:suppressAutoHyphens/>
        <w:spacing w:after="0" w:line="276" w:lineRule="auto"/>
        <w:ind w:hanging="720"/>
        <w:jc w:val="both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 xml:space="preserve">               </w:t>
      </w:r>
      <w:r w:rsidRPr="00AE03EF">
        <w:rPr>
          <w:rFonts w:ascii="Cambria" w:hAnsi="Cambria" w:cs="Arial"/>
          <w:b/>
          <w:bCs/>
          <w:color w:val="000000"/>
        </w:rPr>
        <w:t>OŚWIADCZENIE WYKONAWCY</w:t>
      </w:r>
    </w:p>
    <w:p w14:paraId="629B2F5F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  <w:b/>
          <w:u w:val="single"/>
        </w:rPr>
      </w:pPr>
      <w:r w:rsidRPr="00AE03EF">
        <w:rPr>
          <w:rFonts w:ascii="Cambria" w:hAnsi="Cambria" w:cs="Arial"/>
          <w:b/>
          <w:u w:val="single"/>
        </w:rPr>
        <w:t>Wykonawca:</w:t>
      </w:r>
    </w:p>
    <w:p w14:paraId="7675461F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  <w:b/>
          <w:u w:val="single"/>
        </w:rPr>
      </w:pPr>
    </w:p>
    <w:p w14:paraId="0C1001B6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………………………………………………………………………………………..</w:t>
      </w:r>
    </w:p>
    <w:p w14:paraId="5D1E4CB3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6E7167F6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………………………………………………………………………………………..</w:t>
      </w:r>
    </w:p>
    <w:p w14:paraId="0FAE28A7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  <w:i/>
        </w:rPr>
      </w:pPr>
      <w:r w:rsidRPr="00AE03EF">
        <w:rPr>
          <w:rFonts w:ascii="Cambria" w:hAnsi="Cambria" w:cs="Arial"/>
          <w:i/>
        </w:rPr>
        <w:t xml:space="preserve">(pełna nazwa/firma, adres, </w:t>
      </w:r>
    </w:p>
    <w:p w14:paraId="275A51E1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  <w:i/>
        </w:rPr>
      </w:pPr>
      <w:r w:rsidRPr="00AE03EF">
        <w:rPr>
          <w:rFonts w:ascii="Cambria" w:hAnsi="Cambria" w:cs="Arial"/>
          <w:i/>
        </w:rPr>
        <w:t>w zależności od podmiotu: NIP/PESEL, KRS/</w:t>
      </w:r>
      <w:proofErr w:type="spellStart"/>
      <w:r w:rsidRPr="00AE03EF">
        <w:rPr>
          <w:rFonts w:ascii="Cambria" w:hAnsi="Cambria" w:cs="Arial"/>
          <w:i/>
        </w:rPr>
        <w:t>CEiDG</w:t>
      </w:r>
      <w:proofErr w:type="spellEnd"/>
      <w:r w:rsidRPr="00AE03EF">
        <w:rPr>
          <w:rFonts w:ascii="Cambria" w:hAnsi="Cambria" w:cs="Arial"/>
          <w:i/>
        </w:rPr>
        <w:t>)</w:t>
      </w:r>
    </w:p>
    <w:p w14:paraId="4F03FBF4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66E5A9F6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reprezentowany przez:</w:t>
      </w:r>
    </w:p>
    <w:p w14:paraId="13B638E8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50B1DD65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 xml:space="preserve">……………………………………………………………………………………….. </w:t>
      </w:r>
    </w:p>
    <w:p w14:paraId="52873F9C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29A02E4C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 xml:space="preserve">……………………………………………………………………………………….. </w:t>
      </w:r>
    </w:p>
    <w:p w14:paraId="011CDF4C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  <w:i/>
        </w:rPr>
      </w:pPr>
      <w:r w:rsidRPr="00AE03EF">
        <w:rPr>
          <w:rFonts w:ascii="Cambria" w:hAnsi="Cambria" w:cs="Arial"/>
          <w:i/>
        </w:rPr>
        <w:t>(imię, nazwisko, stanowisko/podstawa do reprezentacji)</w:t>
      </w:r>
    </w:p>
    <w:p w14:paraId="4BAF173D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  <w:i/>
        </w:rPr>
      </w:pPr>
    </w:p>
    <w:p w14:paraId="171B5495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  <w:bCs/>
          <w:color w:val="000000"/>
        </w:rPr>
      </w:pPr>
      <w:r w:rsidRPr="00AE03EF">
        <w:rPr>
          <w:rFonts w:ascii="Cambria" w:hAnsi="Cambria" w:cs="Arial"/>
          <w:bCs/>
          <w:color w:val="000000"/>
        </w:rPr>
        <w:t>ubiegając się o udzielenie zamówienia publicznego na:</w:t>
      </w:r>
    </w:p>
    <w:p w14:paraId="0E8899C5" w14:textId="77777777" w:rsidR="00A43F43" w:rsidRPr="00AE03EF" w:rsidRDefault="00A43F43" w:rsidP="00A43F43">
      <w:pPr>
        <w:suppressAutoHyphens/>
        <w:spacing w:after="0" w:line="276" w:lineRule="auto"/>
        <w:ind w:hanging="720"/>
        <w:jc w:val="both"/>
        <w:rPr>
          <w:rFonts w:ascii="Cambria" w:hAnsi="Cambria" w:cs="Arial"/>
          <w:bCs/>
          <w:color w:val="000000"/>
        </w:rPr>
      </w:pPr>
    </w:p>
    <w:p w14:paraId="297FD28A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Times New Roman"/>
          <w:b/>
        </w:rPr>
      </w:pPr>
      <w:r w:rsidRPr="00AE03EF">
        <w:rPr>
          <w:rFonts w:ascii="Cambria" w:hAnsi="Cambria" w:cs="Arial"/>
          <w:b/>
          <w:i/>
        </w:rPr>
        <w:t>„</w:t>
      </w:r>
      <w:r w:rsidRPr="00AE03EF">
        <w:rPr>
          <w:rFonts w:ascii="Cambria" w:hAnsi="Cambria" w:cs="Times New Roman"/>
          <w:b/>
        </w:rPr>
        <w:t xml:space="preserve">Usługa wsparcia technicznego producenta dla routerów SD-WAN” </w:t>
      </w:r>
      <w:proofErr w:type="spellStart"/>
      <w:r w:rsidRPr="00AE03EF">
        <w:rPr>
          <w:rFonts w:ascii="Cambria" w:hAnsi="Cambria" w:cs="Times New Roman"/>
          <w:b/>
        </w:rPr>
        <w:t>ZP.261.18.2025</w:t>
      </w:r>
      <w:proofErr w:type="spellEnd"/>
    </w:p>
    <w:p w14:paraId="27BCC5E9" w14:textId="77777777" w:rsidR="00A43F43" w:rsidRPr="00AE03EF" w:rsidRDefault="00A43F43" w:rsidP="00A43F43">
      <w:pPr>
        <w:suppressAutoHyphens/>
        <w:spacing w:after="0" w:line="276" w:lineRule="auto"/>
        <w:rPr>
          <w:rFonts w:ascii="Cambria" w:hAnsi="Cambria" w:cs="Arial"/>
          <w:b/>
          <w:bCs/>
        </w:rPr>
      </w:pPr>
      <w:r w:rsidRPr="00AE03EF">
        <w:rPr>
          <w:rFonts w:ascii="Cambria" w:hAnsi="Cambria" w:cs="Arial"/>
          <w:b/>
          <w:bCs/>
        </w:rPr>
        <w:t xml:space="preserve">OŚWIADCZENIE WYKONAWCY/PODMIOTU WSPÓLNIE UBIEGAJĄCEGO SIĘ </w:t>
      </w:r>
      <w:r>
        <w:rPr>
          <w:rFonts w:ascii="Cambria" w:hAnsi="Cambria" w:cs="Arial"/>
          <w:b/>
          <w:bCs/>
        </w:rPr>
        <w:br/>
      </w:r>
      <w:r w:rsidRPr="00AE03EF">
        <w:rPr>
          <w:rFonts w:ascii="Cambria" w:hAnsi="Cambria" w:cs="Arial"/>
          <w:b/>
          <w:bCs/>
        </w:rPr>
        <w:t>O ZAMÓWIENIE/PODMIOTU, NA KTÓREGO ZASOBACH POLEGA WYKONAWCA</w:t>
      </w:r>
      <w:r w:rsidRPr="00AE03EF" w:rsidDel="00D84704">
        <w:rPr>
          <w:rFonts w:ascii="Cambria" w:hAnsi="Cambria" w:cs="Arial"/>
          <w:b/>
          <w:bCs/>
        </w:rPr>
        <w:t xml:space="preserve"> </w:t>
      </w:r>
    </w:p>
    <w:p w14:paraId="100143F4" w14:textId="77777777" w:rsidR="00A43F43" w:rsidRPr="00AE03EF" w:rsidRDefault="00A43F43" w:rsidP="00A43F43">
      <w:pPr>
        <w:suppressAutoHyphens/>
        <w:autoSpaceDE w:val="0"/>
        <w:autoSpaceDN w:val="0"/>
        <w:adjustRightInd w:val="0"/>
        <w:spacing w:after="0" w:line="276" w:lineRule="auto"/>
        <w:rPr>
          <w:rFonts w:ascii="Cambria" w:hAnsi="Cambria" w:cs="Arial"/>
          <w:b/>
          <w:bCs/>
        </w:rPr>
      </w:pPr>
      <w:r w:rsidRPr="00AE03EF">
        <w:rPr>
          <w:rFonts w:ascii="Cambria" w:hAnsi="Cambria" w:cs="Arial"/>
          <w:b/>
          <w:bCs/>
        </w:rPr>
        <w:t>dotyczące przesłanek wykluczenia</w:t>
      </w:r>
    </w:p>
    <w:p w14:paraId="1B98A5FC" w14:textId="77777777" w:rsidR="00A43F43" w:rsidRPr="00AE03EF" w:rsidRDefault="00A43F43" w:rsidP="00A43F43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</w:rPr>
      </w:pPr>
    </w:p>
    <w:p w14:paraId="4A246CD1" w14:textId="77777777" w:rsidR="00A43F43" w:rsidRPr="00AE03EF" w:rsidRDefault="00A43F43" w:rsidP="00A43F43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 xml:space="preserve">z postępowania w związku z art. </w:t>
      </w:r>
      <w:proofErr w:type="spellStart"/>
      <w:r w:rsidRPr="00AE03EF">
        <w:rPr>
          <w:rFonts w:ascii="Cambria" w:hAnsi="Cambria" w:cs="Arial"/>
        </w:rPr>
        <w:t>5k</w:t>
      </w:r>
      <w:proofErr w:type="spellEnd"/>
      <w:r w:rsidRPr="00AE03EF">
        <w:rPr>
          <w:rFonts w:ascii="Cambria" w:hAnsi="Cambria" w:cs="Arial"/>
        </w:rPr>
        <w:t xml:space="preserve"> rozporządzenia 833/2014 oraz Ustawą o szczególnych rozwiązaniach w zakresie przeciwdziałania wspieraniu agresji na Ukrainę oraz służących ochronie bezpieczeństwa narodowego. </w:t>
      </w:r>
    </w:p>
    <w:p w14:paraId="726F7792" w14:textId="77777777" w:rsidR="00A43F43" w:rsidRPr="00AE03EF" w:rsidRDefault="00A43F43" w:rsidP="00A43F43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</w:rPr>
      </w:pPr>
    </w:p>
    <w:p w14:paraId="394B2097" w14:textId="77777777" w:rsidR="00A43F43" w:rsidRPr="00AE03EF" w:rsidRDefault="00A43F43" w:rsidP="00A43F43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Na potrzeby niniejszego postępowania o udzielenie zamówienia publicznego, oświadczam co następuje:</w:t>
      </w:r>
    </w:p>
    <w:p w14:paraId="122E00C6" w14:textId="77777777" w:rsidR="00A43F43" w:rsidRPr="00AE03EF" w:rsidRDefault="00A43F43" w:rsidP="00A43F43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1)  nie podlegam wykluczeniu z postępowania na podstawie:</w:t>
      </w:r>
    </w:p>
    <w:p w14:paraId="09E05D16" w14:textId="77777777" w:rsidR="00A43F43" w:rsidRPr="00AE03EF" w:rsidRDefault="00A43F43" w:rsidP="00A43F43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- art. 7 ust. 1 Ustawy o szczególnych rozwiązaniach w zakresie przeciwdziałania wspieraniu agresji na Ukrainę oraz służących ochronie bezpieczeństwa narodowego (Dz.U. z 2023 r., poz. 129),</w:t>
      </w:r>
    </w:p>
    <w:p w14:paraId="7F5FCE75" w14:textId="77777777" w:rsidR="00A43F43" w:rsidRPr="00AE03EF" w:rsidRDefault="00A43F43" w:rsidP="00A43F43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 xml:space="preserve">- art. </w:t>
      </w:r>
      <w:proofErr w:type="spellStart"/>
      <w:r w:rsidRPr="00AE03EF">
        <w:rPr>
          <w:rFonts w:ascii="Cambria" w:hAnsi="Cambria" w:cs="Arial"/>
        </w:rPr>
        <w:t>5k</w:t>
      </w:r>
      <w:proofErr w:type="spellEnd"/>
      <w:r w:rsidRPr="00AE03EF">
        <w:rPr>
          <w:rFonts w:ascii="Cambria" w:hAnsi="Cambria" w:cs="Arial"/>
        </w:rPr>
        <w:t xml:space="preserve">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</w:p>
    <w:p w14:paraId="19806AEC" w14:textId="77777777" w:rsidR="00A43F43" w:rsidRPr="00AE03EF" w:rsidRDefault="00A43F43" w:rsidP="00A43F43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 xml:space="preserve">2) w stosunku do podmiotu, będącego podwykonawcą, na którego przypada ponad 10% wartości zamówienia nie zachodzą podstawy wykluczenia z postępowania o udzielenie zamówienia przewidziane w  art.  </w:t>
      </w:r>
      <w:proofErr w:type="spellStart"/>
      <w:r w:rsidRPr="00AE03EF">
        <w:rPr>
          <w:rFonts w:ascii="Cambria" w:hAnsi="Cambria" w:cs="Arial"/>
        </w:rPr>
        <w:t>5k</w:t>
      </w:r>
      <w:proofErr w:type="spellEnd"/>
      <w:r w:rsidRPr="00AE03EF">
        <w:rPr>
          <w:rFonts w:ascii="Cambria" w:hAnsi="Cambria" w:cs="Arial"/>
        </w:rPr>
        <w:t xml:space="preserve"> rozporządzenia 833/2014 w brzmieniu nadanym rozporządzeniem 2022/576.*</w:t>
      </w:r>
    </w:p>
    <w:p w14:paraId="6E92A27E" w14:textId="77777777" w:rsidR="00A43F43" w:rsidRPr="00AE03EF" w:rsidRDefault="00A43F43" w:rsidP="00A43F43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</w:rPr>
      </w:pPr>
    </w:p>
    <w:p w14:paraId="0A70B5E9" w14:textId="77777777" w:rsidR="00A43F43" w:rsidRPr="00AE03EF" w:rsidRDefault="00A43F43" w:rsidP="00A43F43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</w:rPr>
      </w:pPr>
    </w:p>
    <w:p w14:paraId="20FF621F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…………..…….……. (miejscowość), dnia ………….……. r.</w:t>
      </w:r>
    </w:p>
    <w:p w14:paraId="0063F4C4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15B1AAD8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5BF3D751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34982522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..………….…………………..……………………………………………………………………..</w:t>
      </w:r>
    </w:p>
    <w:p w14:paraId="4BD56C2E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(Podpis osoby uprawnionej lub osób uprawnionych do reprezentowania</w:t>
      </w:r>
    </w:p>
    <w:p w14:paraId="55A410F4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Wykonawcy w dokumentach</w:t>
      </w:r>
    </w:p>
    <w:p w14:paraId="122B3E3B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AE03EF">
        <w:rPr>
          <w:rFonts w:ascii="Cambria" w:hAnsi="Cambria" w:cs="Arial"/>
        </w:rPr>
        <w:t>rejestrowych lub we właściwym upoważnieniu)</w:t>
      </w:r>
    </w:p>
    <w:p w14:paraId="1FFF0BE4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1677F4FC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/>
        </w:rPr>
      </w:pPr>
      <w:r w:rsidRPr="00AE03EF">
        <w:rPr>
          <w:rFonts w:ascii="Cambria" w:hAnsi="Cambria" w:cs="Arial"/>
        </w:rPr>
        <w:t>*dotyczy sytuacji, w której Wykonawca zamierza powierzyć  wykonanie części zamówienia podwykonawcy (niebędącego podmiotem udostępniającym zasoby), na którego przypada ponad 10% wartości zamówienia.</w:t>
      </w:r>
    </w:p>
    <w:p w14:paraId="12FE2225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hAnsi="Cambria"/>
        </w:rPr>
      </w:pPr>
    </w:p>
    <w:p w14:paraId="3A709A91" w14:textId="77777777" w:rsidR="00A43F43" w:rsidRPr="00AE03EF" w:rsidRDefault="00A43F43" w:rsidP="00A43F43">
      <w:pPr>
        <w:spacing w:line="276" w:lineRule="auto"/>
        <w:jc w:val="both"/>
        <w:rPr>
          <w:rFonts w:ascii="Cambria" w:hAnsi="Cambria" w:cs="Arial"/>
          <w:b/>
        </w:rPr>
      </w:pPr>
      <w:r w:rsidRPr="00AE03EF">
        <w:rPr>
          <w:rFonts w:ascii="Cambria" w:hAnsi="Cambria" w:cs="Arial"/>
          <w:b/>
        </w:rPr>
        <w:br w:type="page"/>
      </w:r>
    </w:p>
    <w:p w14:paraId="0CE67E34" w14:textId="77777777" w:rsidR="00A43F43" w:rsidRPr="00AE03EF" w:rsidRDefault="00A43F43" w:rsidP="00A43F43">
      <w:pPr>
        <w:spacing w:after="0" w:line="276" w:lineRule="auto"/>
        <w:ind w:hanging="720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lastRenderedPageBreak/>
        <w:t xml:space="preserve">               </w:t>
      </w:r>
      <w:r w:rsidRPr="00AE03EF">
        <w:rPr>
          <w:rFonts w:ascii="Cambria" w:hAnsi="Cambria" w:cs="Arial"/>
          <w:b/>
        </w:rPr>
        <w:t xml:space="preserve">Załącznik nr 11 do </w:t>
      </w:r>
      <w:proofErr w:type="spellStart"/>
      <w:r w:rsidRPr="00AE03EF">
        <w:rPr>
          <w:rFonts w:ascii="Cambria" w:hAnsi="Cambria" w:cs="Arial"/>
          <w:b/>
        </w:rPr>
        <w:t>SWZ</w:t>
      </w:r>
      <w:proofErr w:type="spellEnd"/>
    </w:p>
    <w:p w14:paraId="018435FC" w14:textId="77777777" w:rsidR="00A43F43" w:rsidRPr="00AE03EF" w:rsidRDefault="00A43F43" w:rsidP="00A43F43">
      <w:pPr>
        <w:spacing w:after="0" w:line="276" w:lineRule="auto"/>
        <w:ind w:hanging="720"/>
        <w:jc w:val="both"/>
        <w:rPr>
          <w:rFonts w:ascii="Cambria" w:hAnsi="Cambria" w:cs="Arial"/>
          <w:b/>
        </w:rPr>
      </w:pPr>
    </w:p>
    <w:p w14:paraId="4817B4A7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AE03EF">
        <w:rPr>
          <w:rFonts w:ascii="Cambria" w:eastAsia="Times New Roman" w:hAnsi="Cambria" w:cs="Times New Roman"/>
          <w:color w:val="000000"/>
          <w:lang w:eastAsia="ar-SA"/>
        </w:rPr>
        <w:t>(</w:t>
      </w:r>
      <w:r w:rsidRPr="00AE03EF">
        <w:rPr>
          <w:rFonts w:ascii="Cambria" w:eastAsia="Times New Roman" w:hAnsi="Cambria" w:cs="Times New Roman"/>
          <w:i/>
          <w:iCs/>
          <w:color w:val="000000"/>
          <w:lang w:eastAsia="ar-SA"/>
        </w:rPr>
        <w:t>pieczęć gwaranta</w:t>
      </w:r>
      <w:r w:rsidRPr="00AE03EF">
        <w:rPr>
          <w:rFonts w:ascii="Cambria" w:eastAsia="Times New Roman" w:hAnsi="Cambria" w:cs="Times New Roman"/>
          <w:color w:val="000000"/>
          <w:lang w:eastAsia="ar-SA"/>
        </w:rPr>
        <w:t>)</w:t>
      </w:r>
    </w:p>
    <w:p w14:paraId="507A35AC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AE03EF">
        <w:rPr>
          <w:rFonts w:ascii="Cambria" w:eastAsia="Times New Roman" w:hAnsi="Cambria" w:cs="Times New Roman"/>
          <w:color w:val="000000"/>
          <w:lang w:eastAsia="ar-SA"/>
        </w:rPr>
        <w:t>miejscowość …….., data …………..</w:t>
      </w:r>
    </w:p>
    <w:p w14:paraId="7B69E5F7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14:paraId="28A836CF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  <w:bookmarkStart w:id="14" w:name="_Hlk70419525"/>
      <w:r w:rsidRPr="00AE03EF">
        <w:rPr>
          <w:rFonts w:ascii="Cambria" w:eastAsia="Times New Roman" w:hAnsi="Cambria" w:cs="Times New Roman"/>
          <w:b/>
          <w:color w:val="000000"/>
          <w:lang w:eastAsia="ar-SA"/>
        </w:rPr>
        <w:t>Gwarancja</w:t>
      </w:r>
    </w:p>
    <w:p w14:paraId="584B6343" w14:textId="77777777" w:rsidR="00A43F43" w:rsidRPr="00AE03EF" w:rsidRDefault="00A43F43" w:rsidP="00A43F43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76" w:lineRule="auto"/>
        <w:ind w:left="576" w:hanging="576"/>
        <w:jc w:val="both"/>
        <w:outlineLvl w:val="1"/>
        <w:rPr>
          <w:rFonts w:ascii="Cambria" w:eastAsia="Times New Roman" w:hAnsi="Cambria" w:cs="Times New Roman"/>
          <w:b/>
          <w:color w:val="000000"/>
          <w:lang w:eastAsia="ar-SA"/>
        </w:rPr>
      </w:pPr>
      <w:r w:rsidRPr="00AE03EF">
        <w:rPr>
          <w:rFonts w:ascii="Cambria" w:eastAsia="Times New Roman" w:hAnsi="Cambria" w:cs="Times New Roman"/>
          <w:b/>
          <w:color w:val="000000"/>
          <w:lang w:eastAsia="ar-SA"/>
        </w:rPr>
        <w:t>ubezpieczeniowa/bankowa</w:t>
      </w:r>
    </w:p>
    <w:p w14:paraId="5F2BE6CB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b/>
          <w:color w:val="000000"/>
          <w:lang w:eastAsia="ar-SA"/>
        </w:rPr>
      </w:pPr>
      <w:r w:rsidRPr="00AE03EF">
        <w:rPr>
          <w:rFonts w:ascii="Cambria" w:eastAsia="Times New Roman" w:hAnsi="Cambria" w:cs="Times New Roman"/>
          <w:b/>
          <w:color w:val="000000"/>
          <w:lang w:eastAsia="ar-SA"/>
        </w:rPr>
        <w:t>należytego wykonania Umowy nr ………</w:t>
      </w:r>
    </w:p>
    <w:bookmarkEnd w:id="14"/>
    <w:p w14:paraId="3241D157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b/>
          <w:color w:val="000000"/>
          <w:lang w:eastAsia="ar-SA"/>
        </w:rPr>
      </w:pPr>
    </w:p>
    <w:p w14:paraId="2208B70C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b/>
          <w:color w:val="000000"/>
          <w:lang w:eastAsia="ar-SA"/>
        </w:rPr>
      </w:pPr>
      <w:r w:rsidRPr="00AE03EF">
        <w:rPr>
          <w:rFonts w:ascii="Cambria" w:eastAsia="Times New Roman" w:hAnsi="Cambria" w:cs="Times New Roman"/>
          <w:b/>
          <w:color w:val="000000"/>
          <w:lang w:eastAsia="ar-SA"/>
        </w:rPr>
        <w:t>BENEFICJENT (</w:t>
      </w:r>
      <w:r w:rsidRPr="00AE03EF">
        <w:rPr>
          <w:rFonts w:ascii="Cambria" w:eastAsia="Times New Roman" w:hAnsi="Cambria" w:cs="Times New Roman"/>
          <w:b/>
          <w:i/>
          <w:color w:val="000000"/>
          <w:lang w:eastAsia="ar-SA"/>
        </w:rPr>
        <w:t>ZAMAWIAJĄCY</w:t>
      </w:r>
      <w:r w:rsidRPr="00AE03EF">
        <w:rPr>
          <w:rFonts w:ascii="Cambria" w:eastAsia="Times New Roman" w:hAnsi="Cambria" w:cs="Times New Roman"/>
          <w:b/>
          <w:color w:val="000000"/>
          <w:lang w:eastAsia="ar-SA"/>
        </w:rPr>
        <w:t>) Skarb Państwa – ……………………………………………………………….</w:t>
      </w:r>
    </w:p>
    <w:p w14:paraId="436302ED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14:paraId="48742772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b/>
          <w:lang w:eastAsia="ar-SA"/>
        </w:rPr>
      </w:pPr>
      <w:r w:rsidRPr="00AE03EF">
        <w:rPr>
          <w:rFonts w:ascii="Cambria" w:eastAsia="Times New Roman" w:hAnsi="Cambria" w:cs="Times New Roman"/>
          <w:b/>
          <w:color w:val="000000"/>
          <w:lang w:eastAsia="ar-SA"/>
        </w:rPr>
        <w:t>WYKONAWCA (</w:t>
      </w:r>
      <w:r w:rsidRPr="00AE03EF">
        <w:rPr>
          <w:rFonts w:ascii="Cambria" w:eastAsia="Times New Roman" w:hAnsi="Cambria" w:cs="Times New Roman"/>
          <w:b/>
          <w:i/>
          <w:color w:val="000000"/>
          <w:lang w:eastAsia="ar-SA"/>
        </w:rPr>
        <w:t>ZOBOWIĄZANY</w:t>
      </w:r>
      <w:r w:rsidRPr="00AE03EF">
        <w:rPr>
          <w:rFonts w:ascii="Cambria" w:eastAsia="Times New Roman" w:hAnsi="Cambria" w:cs="Times New Roman"/>
          <w:b/>
          <w:color w:val="000000"/>
          <w:lang w:eastAsia="ar-SA"/>
        </w:rPr>
        <w:t>)</w:t>
      </w:r>
      <w:r w:rsidRPr="00AE03EF">
        <w:rPr>
          <w:rFonts w:ascii="Cambria" w:eastAsia="Times New Roman" w:hAnsi="Cambria" w:cs="Times New Roman"/>
          <w:b/>
          <w:lang w:eastAsia="ar-SA"/>
        </w:rPr>
        <w:t>……………… …………………………………………………………………………</w:t>
      </w:r>
    </w:p>
    <w:p w14:paraId="2B1A2917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color w:val="333333"/>
          <w:lang w:eastAsia="ar-SA"/>
        </w:rPr>
      </w:pPr>
    </w:p>
    <w:p w14:paraId="25A727AE" w14:textId="77777777" w:rsidR="00A43F43" w:rsidRPr="00AE03EF" w:rsidRDefault="00A43F43" w:rsidP="00A43F43">
      <w:pPr>
        <w:suppressAutoHyphens/>
        <w:spacing w:after="0" w:line="276" w:lineRule="auto"/>
        <w:ind w:left="23" w:right="-2" w:hanging="23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AE03EF">
        <w:rPr>
          <w:rFonts w:ascii="Cambria" w:eastAsia="Times New Roman" w:hAnsi="Cambria" w:cs="Times New Roman"/>
          <w:b/>
          <w:color w:val="000000"/>
          <w:lang w:eastAsia="ar-SA"/>
        </w:rPr>
        <w:t>GWARANT</w:t>
      </w:r>
      <w:r w:rsidRPr="00AE03EF">
        <w:rPr>
          <w:rFonts w:ascii="Cambria" w:eastAsia="Times New Roman" w:hAnsi="Cambria" w:cs="Times New Roman"/>
          <w:color w:val="000000"/>
          <w:lang w:eastAsia="ar-SA"/>
        </w:rPr>
        <w:tab/>
      </w:r>
      <w:r w:rsidRPr="00AE03EF">
        <w:rPr>
          <w:rFonts w:ascii="Cambria" w:eastAsia="Times New Roman" w:hAnsi="Cambria" w:cs="Times New Roman"/>
          <w:b/>
          <w:color w:val="000000"/>
          <w:lang w:eastAsia="ar-SA"/>
        </w:rPr>
        <w:t xml:space="preserve">…………………………………………………………………………………………………., </w:t>
      </w:r>
      <w:r w:rsidRPr="00AE03EF">
        <w:rPr>
          <w:rFonts w:ascii="Cambria" w:eastAsia="Times New Roman" w:hAnsi="Cambria" w:cs="Times New Roman"/>
          <w:color w:val="000000"/>
          <w:lang w:eastAsia="ar-SA"/>
        </w:rPr>
        <w:t>w imieniu i na rzecz którego działają:</w:t>
      </w:r>
    </w:p>
    <w:p w14:paraId="18AA0D43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color w:val="333333"/>
          <w:lang w:eastAsia="ar-SA"/>
        </w:rPr>
      </w:pPr>
      <w:r w:rsidRPr="00AE03EF">
        <w:rPr>
          <w:rFonts w:ascii="Cambria" w:eastAsia="Times New Roman" w:hAnsi="Cambria" w:cs="Times New Roman"/>
          <w:color w:val="333333"/>
          <w:lang w:eastAsia="ar-SA"/>
        </w:rPr>
        <w:t>1…………………………………………………</w:t>
      </w:r>
    </w:p>
    <w:p w14:paraId="4ECB8F04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color w:val="333333"/>
          <w:lang w:eastAsia="ar-SA"/>
        </w:rPr>
      </w:pPr>
      <w:r w:rsidRPr="00AE03EF">
        <w:rPr>
          <w:rFonts w:ascii="Cambria" w:eastAsia="Times New Roman" w:hAnsi="Cambria" w:cs="Times New Roman"/>
          <w:color w:val="333333"/>
          <w:lang w:eastAsia="ar-SA"/>
        </w:rPr>
        <w:t>2.. ……………………………………………….</w:t>
      </w:r>
    </w:p>
    <w:p w14:paraId="723A77D3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b/>
          <w:color w:val="000000"/>
          <w:lang w:eastAsia="ar-SA"/>
        </w:rPr>
      </w:pPr>
    </w:p>
    <w:p w14:paraId="4813BEA8" w14:textId="77777777" w:rsidR="00A43F43" w:rsidRPr="00AE03EF" w:rsidRDefault="00A43F43" w:rsidP="00A43F43">
      <w:pPr>
        <w:numPr>
          <w:ilvl w:val="0"/>
          <w:numId w:val="3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AE03EF">
        <w:rPr>
          <w:rFonts w:ascii="Cambria" w:eastAsia="Times New Roman" w:hAnsi="Cambria" w:cs="Times New Roman"/>
          <w:color w:val="000000"/>
          <w:lang w:eastAsia="ar-SA"/>
        </w:rPr>
        <w:t>Niniejsza gwarancja ubezpieczeniowa/bankowa należytego wykonania (</w:t>
      </w:r>
      <w:r w:rsidRPr="00AE03EF">
        <w:rPr>
          <w:rFonts w:ascii="Cambria" w:eastAsia="Times New Roman" w:hAnsi="Cambria" w:cs="Times New Roman"/>
          <w:i/>
          <w:iCs/>
          <w:color w:val="000000"/>
          <w:lang w:eastAsia="ar-SA"/>
        </w:rPr>
        <w:t>zwana dalej Gwarancją</w:t>
      </w:r>
      <w:r w:rsidRPr="00AE03EF">
        <w:rPr>
          <w:rFonts w:ascii="Cambria" w:eastAsia="Times New Roman" w:hAnsi="Cambria" w:cs="Times New Roman"/>
          <w:color w:val="000000"/>
          <w:lang w:eastAsia="ar-SA"/>
        </w:rPr>
        <w:t>) została wystawiona na wniosek Wykonawcy (</w:t>
      </w:r>
      <w:r w:rsidRPr="00AE03EF">
        <w:rPr>
          <w:rFonts w:ascii="Cambria" w:eastAsia="Times New Roman" w:hAnsi="Cambria" w:cs="Times New Roman"/>
          <w:i/>
          <w:iCs/>
          <w:color w:val="000000"/>
          <w:lang w:eastAsia="ar-SA"/>
        </w:rPr>
        <w:t>Zobowiązanego</w:t>
      </w:r>
      <w:r w:rsidRPr="00AE03EF">
        <w:rPr>
          <w:rFonts w:ascii="Cambria" w:eastAsia="Times New Roman" w:hAnsi="Cambria" w:cs="Times New Roman"/>
          <w:color w:val="000000"/>
          <w:lang w:eastAsia="ar-SA"/>
        </w:rPr>
        <w:t xml:space="preserve">) w związku z Umową nr ……………………., której przedmiotem jest </w:t>
      </w:r>
      <w:r w:rsidRPr="00AE03EF">
        <w:rPr>
          <w:rFonts w:ascii="Cambria" w:eastAsia="Times New Roman" w:hAnsi="Cambria" w:cs="Times New Roman"/>
          <w:color w:val="333333"/>
          <w:lang w:eastAsia="ar-SA"/>
        </w:rPr>
        <w:t>„</w:t>
      </w:r>
      <w:r w:rsidRPr="00AE03EF">
        <w:rPr>
          <w:rFonts w:ascii="Cambria" w:eastAsia="Times New Roman" w:hAnsi="Cambria" w:cs="Times New Roman"/>
          <w:iCs/>
          <w:caps/>
          <w:color w:val="333333"/>
          <w:lang w:eastAsia="ar-SA"/>
        </w:rPr>
        <w:t>……………………………….</w:t>
      </w:r>
      <w:r w:rsidRPr="00AE03EF">
        <w:rPr>
          <w:rFonts w:ascii="Cambria" w:eastAsia="Times New Roman" w:hAnsi="Cambria" w:cs="Times New Roman"/>
          <w:color w:val="333333"/>
          <w:lang w:eastAsia="ar-SA"/>
        </w:rPr>
        <w:t>”</w:t>
      </w:r>
      <w:r w:rsidRPr="00AE03EF">
        <w:rPr>
          <w:rFonts w:ascii="Cambria" w:eastAsia="Times New Roman" w:hAnsi="Cambria" w:cs="Times New Roman"/>
          <w:color w:val="000000"/>
          <w:lang w:eastAsia="ar-SA"/>
        </w:rPr>
        <w:t>, która ma zostać zawarta przez Wykonawcę z Beneficjentem (</w:t>
      </w:r>
      <w:r w:rsidRPr="00AE03EF">
        <w:rPr>
          <w:rFonts w:ascii="Cambria" w:eastAsia="Times New Roman" w:hAnsi="Cambria" w:cs="Times New Roman"/>
          <w:i/>
          <w:iCs/>
          <w:color w:val="000000"/>
          <w:lang w:eastAsia="ar-SA"/>
        </w:rPr>
        <w:t>Zamawiającym</w:t>
      </w:r>
      <w:r w:rsidRPr="00AE03EF">
        <w:rPr>
          <w:rFonts w:ascii="Cambria" w:eastAsia="Times New Roman" w:hAnsi="Cambria" w:cs="Times New Roman"/>
          <w:color w:val="000000"/>
          <w:lang w:eastAsia="ar-SA"/>
        </w:rPr>
        <w:t>) w dniu ………………………., (</w:t>
      </w:r>
      <w:r w:rsidRPr="00AE03EF">
        <w:rPr>
          <w:rFonts w:ascii="Cambria" w:eastAsia="Times New Roman" w:hAnsi="Cambria" w:cs="Times New Roman"/>
          <w:i/>
          <w:iCs/>
          <w:color w:val="000000"/>
          <w:lang w:eastAsia="ar-SA"/>
        </w:rPr>
        <w:t>zwaną dalej Umową</w:t>
      </w:r>
      <w:r w:rsidRPr="00AE03EF">
        <w:rPr>
          <w:rFonts w:ascii="Cambria" w:eastAsia="Times New Roman" w:hAnsi="Cambria" w:cs="Times New Roman"/>
          <w:color w:val="000000"/>
          <w:lang w:eastAsia="ar-SA"/>
        </w:rPr>
        <w:t xml:space="preserve">).  Zgodnie z Umową Wykonawca zobowiązany jest do złożenia zabezpieczenia należytego wykonania Umowy w wysokości </w:t>
      </w:r>
      <w:r w:rsidRPr="00AE03EF">
        <w:rPr>
          <w:rFonts w:ascii="Cambria" w:eastAsia="Times New Roman" w:hAnsi="Cambria" w:cs="Times New Roman"/>
          <w:color w:val="333333"/>
          <w:lang w:eastAsia="ar-SA"/>
        </w:rPr>
        <w:t>………………… złotych (</w:t>
      </w:r>
      <w:r w:rsidRPr="00AE03EF">
        <w:rPr>
          <w:rFonts w:ascii="Cambria" w:eastAsia="Times New Roman" w:hAnsi="Cambria" w:cs="Times New Roman"/>
          <w:i/>
          <w:color w:val="333333"/>
          <w:lang w:eastAsia="ar-SA"/>
        </w:rPr>
        <w:t xml:space="preserve">słownie złotych: ……………………………………………. </w:t>
      </w:r>
      <w:r w:rsidRPr="00AE03EF">
        <w:rPr>
          <w:rFonts w:ascii="Cambria" w:eastAsia="Times New Roman" w:hAnsi="Cambria" w:cs="Times New Roman"/>
          <w:color w:val="000000"/>
          <w:lang w:eastAsia="ar-SA"/>
        </w:rPr>
        <w:t>)</w:t>
      </w:r>
      <w:r w:rsidRPr="00AE03EF">
        <w:rPr>
          <w:rFonts w:ascii="Cambria" w:eastAsia="Times New Roman" w:hAnsi="Cambria" w:cs="Times New Roman"/>
          <w:i/>
          <w:color w:val="000000"/>
          <w:lang w:eastAsia="ar-SA"/>
        </w:rPr>
        <w:t>,</w:t>
      </w:r>
      <w:r w:rsidRPr="00AE03EF">
        <w:rPr>
          <w:rFonts w:ascii="Cambria" w:eastAsia="Times New Roman" w:hAnsi="Cambria" w:cs="Times New Roman"/>
          <w:color w:val="000000"/>
          <w:lang w:eastAsia="ar-SA"/>
        </w:rPr>
        <w:t xml:space="preserve"> stanowiącej 3 % kwoty wynagrodzenia brutto Wykonawcy przewidzianego w Umowie.</w:t>
      </w:r>
    </w:p>
    <w:p w14:paraId="3886072D" w14:textId="77777777" w:rsidR="00A43F43" w:rsidRPr="00AE03EF" w:rsidRDefault="00A43F43" w:rsidP="00A43F43">
      <w:pPr>
        <w:tabs>
          <w:tab w:val="left" w:pos="360"/>
        </w:tabs>
        <w:suppressAutoHyphens/>
        <w:spacing w:after="0" w:line="276" w:lineRule="auto"/>
        <w:ind w:left="360" w:hanging="360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14:paraId="08CE2284" w14:textId="77777777" w:rsidR="00A43F43" w:rsidRPr="00AE03EF" w:rsidRDefault="00A43F43" w:rsidP="00A43F43">
      <w:pPr>
        <w:numPr>
          <w:ilvl w:val="0"/>
          <w:numId w:val="3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AE03EF">
        <w:rPr>
          <w:rFonts w:ascii="Cambria" w:eastAsia="Times New Roman" w:hAnsi="Cambria" w:cs="Times New Roman"/>
          <w:color w:val="000000"/>
          <w:lang w:eastAsia="ar-SA"/>
        </w:rPr>
        <w:t xml:space="preserve">Niniejsza Gwarancja zabezpiecza należyte wykonanie przez Wykonawcę Umowy, której przedmiotem jest: „…………………………..…”. </w:t>
      </w:r>
    </w:p>
    <w:p w14:paraId="670EDB45" w14:textId="77777777" w:rsidR="00A43F43" w:rsidRPr="00AE03EF" w:rsidRDefault="00A43F43" w:rsidP="00A43F43">
      <w:pPr>
        <w:tabs>
          <w:tab w:val="left" w:pos="360"/>
        </w:tabs>
        <w:suppressAutoHyphens/>
        <w:spacing w:after="0" w:line="276" w:lineRule="auto"/>
        <w:ind w:left="360" w:hanging="360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14:paraId="3FFEE48C" w14:textId="77777777" w:rsidR="00A43F43" w:rsidRPr="00AE03EF" w:rsidRDefault="00A43F43" w:rsidP="00A43F43">
      <w:pPr>
        <w:numPr>
          <w:ilvl w:val="0"/>
          <w:numId w:val="3"/>
        </w:numPr>
        <w:tabs>
          <w:tab w:val="left" w:pos="426"/>
        </w:tabs>
        <w:suppressAutoHyphens/>
        <w:spacing w:after="0" w:line="276" w:lineRule="auto"/>
        <w:ind w:left="708" w:hanging="708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AE03EF">
        <w:rPr>
          <w:rFonts w:ascii="Cambria" w:eastAsia="Times New Roman" w:hAnsi="Cambria" w:cs="Times New Roman"/>
          <w:color w:val="000000"/>
          <w:lang w:eastAsia="ar-SA"/>
        </w:rPr>
        <w:t xml:space="preserve">Gwarant odpowiada wyłącznie w zakresie zabezpieczonym Gwarancją z tytułu niewykonania lub nienależytego wykonania Umowy przez Wykonawcę. </w:t>
      </w:r>
    </w:p>
    <w:p w14:paraId="309299B7" w14:textId="77777777" w:rsidR="00A43F43" w:rsidRPr="00AE03EF" w:rsidRDefault="00A43F43" w:rsidP="00A43F43">
      <w:pPr>
        <w:numPr>
          <w:ilvl w:val="0"/>
          <w:numId w:val="3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Cambria" w:eastAsia="Times New Roman" w:hAnsi="Cambria" w:cs="Times New Roman"/>
          <w:color w:val="333333"/>
          <w:lang w:eastAsia="ar-SA"/>
        </w:rPr>
      </w:pPr>
      <w:r w:rsidRPr="00AE03EF">
        <w:rPr>
          <w:rFonts w:ascii="Cambria" w:eastAsia="Times New Roman" w:hAnsi="Cambria" w:cs="Times New Roman"/>
          <w:color w:val="000000"/>
          <w:lang w:eastAsia="ar-SA"/>
        </w:rPr>
        <w:t>Gwarant  zobowiązuje się nieodwołalnie i bezwarunkowo, na pierwsze pisemne żądanie Beneficjenta, na zasadach przewidzianych w niniejszej gwarancji, do zapłaty sumy gwarancyjnej do kwoty: ……………………. złotych (</w:t>
      </w:r>
      <w:r w:rsidRPr="00AE03EF">
        <w:rPr>
          <w:rFonts w:ascii="Cambria" w:eastAsia="Times New Roman" w:hAnsi="Cambria" w:cs="Times New Roman"/>
          <w:i/>
          <w:iCs/>
          <w:color w:val="000000"/>
          <w:lang w:eastAsia="ar-SA"/>
        </w:rPr>
        <w:t>słownie złotych:</w:t>
      </w:r>
      <w:r w:rsidRPr="00AE03EF">
        <w:rPr>
          <w:rFonts w:ascii="Cambria" w:eastAsia="Times New Roman" w:hAnsi="Cambria" w:cs="Times New Roman"/>
          <w:color w:val="333333"/>
          <w:lang w:eastAsia="ar-SA"/>
        </w:rPr>
        <w:t xml:space="preserve"> …………………………………………), w tym:</w:t>
      </w:r>
    </w:p>
    <w:p w14:paraId="031FC692" w14:textId="77777777" w:rsidR="00A43F43" w:rsidRPr="00AE03EF" w:rsidRDefault="00A43F43" w:rsidP="00A43F43">
      <w:pPr>
        <w:numPr>
          <w:ilvl w:val="0"/>
          <w:numId w:val="6"/>
        </w:numPr>
        <w:tabs>
          <w:tab w:val="left" w:pos="708"/>
          <w:tab w:val="left" w:pos="1092"/>
        </w:tabs>
        <w:suppressAutoHyphens/>
        <w:spacing w:after="0" w:line="276" w:lineRule="auto"/>
        <w:ind w:left="708" w:hanging="348"/>
        <w:jc w:val="both"/>
        <w:rPr>
          <w:rFonts w:ascii="Cambria" w:eastAsia="Times New Roman" w:hAnsi="Cambria" w:cs="Times New Roman"/>
          <w:color w:val="333333"/>
          <w:lang w:eastAsia="ar-SA"/>
        </w:rPr>
      </w:pPr>
      <w:bookmarkStart w:id="15" w:name="suma_ubezp_Q21"/>
      <w:bookmarkEnd w:id="15"/>
      <w:r w:rsidRPr="00AE03EF">
        <w:rPr>
          <w:rFonts w:ascii="Cambria" w:eastAsia="Times New Roman" w:hAnsi="Cambria" w:cs="Times New Roman"/>
          <w:color w:val="333333"/>
          <w:lang w:eastAsia="ar-SA"/>
        </w:rPr>
        <w:t>………… PLN (</w:t>
      </w:r>
      <w:bookmarkStart w:id="16" w:name="suma_ubezp_Q21_sl"/>
      <w:bookmarkEnd w:id="16"/>
      <w:r w:rsidRPr="00AE03EF">
        <w:rPr>
          <w:rFonts w:ascii="Cambria" w:eastAsia="Times New Roman" w:hAnsi="Cambria" w:cs="Times New Roman"/>
          <w:color w:val="333333"/>
          <w:lang w:eastAsia="ar-SA"/>
        </w:rPr>
        <w:t xml:space="preserve">……………………………………….. </w:t>
      </w:r>
      <w:r w:rsidRPr="00AE03EF">
        <w:rPr>
          <w:rFonts w:ascii="Cambria" w:eastAsia="Times New Roman" w:hAnsi="Cambria" w:cs="Times New Roman"/>
          <w:i/>
          <w:iCs/>
          <w:color w:val="333333"/>
          <w:lang w:eastAsia="ar-SA"/>
        </w:rPr>
        <w:t>złotych</w:t>
      </w:r>
      <w:r w:rsidRPr="00AE03EF">
        <w:rPr>
          <w:rFonts w:ascii="Cambria" w:eastAsia="Times New Roman" w:hAnsi="Cambria" w:cs="Times New Roman"/>
          <w:color w:val="333333"/>
          <w:lang w:eastAsia="ar-SA"/>
        </w:rPr>
        <w:t xml:space="preserve">) z tytułu niewykonania lub nienależytego wykonania przedmiotu Umowy, </w:t>
      </w:r>
    </w:p>
    <w:p w14:paraId="75116E48" w14:textId="77777777" w:rsidR="00A43F43" w:rsidRPr="00AE03EF" w:rsidRDefault="00A43F43" w:rsidP="00A43F43">
      <w:pPr>
        <w:tabs>
          <w:tab w:val="left" w:pos="360"/>
        </w:tabs>
        <w:suppressAutoHyphens/>
        <w:spacing w:after="0" w:line="276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  <w:bookmarkStart w:id="17" w:name="suma_ubezp_Q22"/>
      <w:bookmarkEnd w:id="17"/>
    </w:p>
    <w:p w14:paraId="38C0B68C" w14:textId="77777777" w:rsidR="00A43F43" w:rsidRPr="00AE03EF" w:rsidRDefault="00A43F43" w:rsidP="00A43F43">
      <w:pPr>
        <w:numPr>
          <w:ilvl w:val="0"/>
          <w:numId w:val="3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AE03EF">
        <w:rPr>
          <w:rFonts w:ascii="Cambria" w:eastAsia="Times New Roman" w:hAnsi="Cambria" w:cs="Times New Roman"/>
          <w:color w:val="000000"/>
          <w:lang w:eastAsia="ar-SA"/>
        </w:rPr>
        <w:t>Niniejsza Gwarancja jest ważna:</w:t>
      </w:r>
    </w:p>
    <w:p w14:paraId="5427E31D" w14:textId="77777777" w:rsidR="00A43F43" w:rsidRPr="00AE03EF" w:rsidRDefault="00A43F43" w:rsidP="00A43F43">
      <w:pPr>
        <w:numPr>
          <w:ilvl w:val="0"/>
          <w:numId w:val="4"/>
        </w:numPr>
        <w:tabs>
          <w:tab w:val="left" w:pos="720"/>
          <w:tab w:val="left" w:pos="1080"/>
        </w:tabs>
        <w:suppressAutoHyphens/>
        <w:spacing w:after="0" w:line="276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AE03EF">
        <w:rPr>
          <w:rFonts w:ascii="Cambria" w:eastAsia="Times New Roman" w:hAnsi="Cambria" w:cs="Times New Roman"/>
          <w:color w:val="000000"/>
          <w:lang w:eastAsia="ar-SA"/>
        </w:rPr>
        <w:t xml:space="preserve">od dnia </w:t>
      </w:r>
      <w:bookmarkStart w:id="18" w:name="data_obow_Q21_od"/>
      <w:bookmarkEnd w:id="18"/>
      <w:r w:rsidRPr="00AE03EF">
        <w:rPr>
          <w:rFonts w:ascii="Cambria" w:eastAsia="Times New Roman" w:hAnsi="Cambria" w:cs="Times New Roman"/>
          <w:color w:val="000000"/>
          <w:lang w:eastAsia="ar-SA"/>
        </w:rPr>
        <w:t>zawarcia Umowy do dnia ……………………………... – w zakresie niewykonania lub nienależytego wykonania przedmiotu Umowy</w:t>
      </w:r>
    </w:p>
    <w:p w14:paraId="1940A99A" w14:textId="77777777" w:rsidR="00A43F43" w:rsidRPr="00AE03EF" w:rsidRDefault="00A43F43" w:rsidP="00A43F43">
      <w:pPr>
        <w:tabs>
          <w:tab w:val="left" w:pos="360"/>
          <w:tab w:val="left" w:pos="720"/>
          <w:tab w:val="left" w:pos="1080"/>
        </w:tabs>
        <w:suppressAutoHyphens/>
        <w:spacing w:after="0" w:line="276" w:lineRule="auto"/>
        <w:ind w:left="708" w:hanging="708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AE03EF">
        <w:rPr>
          <w:rFonts w:ascii="Cambria" w:eastAsia="Times New Roman" w:hAnsi="Cambria" w:cs="Times New Roman"/>
          <w:color w:val="000000"/>
          <w:lang w:eastAsia="ar-SA"/>
        </w:rPr>
        <w:tab/>
        <w:t>Suma gwarancyjna zostanie pomniejszona o każdą wypłatę z tytułu Gwarancji.</w:t>
      </w:r>
    </w:p>
    <w:p w14:paraId="60B73928" w14:textId="77777777" w:rsidR="00A43F43" w:rsidRPr="00AE03EF" w:rsidRDefault="00A43F43" w:rsidP="00A43F43">
      <w:pPr>
        <w:tabs>
          <w:tab w:val="left" w:pos="360"/>
        </w:tabs>
        <w:suppressAutoHyphens/>
        <w:spacing w:after="0" w:line="276" w:lineRule="auto"/>
        <w:ind w:left="360" w:hanging="360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14:paraId="7018A6EB" w14:textId="77777777" w:rsidR="00A43F43" w:rsidRPr="00AE03EF" w:rsidRDefault="00A43F43" w:rsidP="00A43F43">
      <w:pPr>
        <w:numPr>
          <w:ilvl w:val="0"/>
          <w:numId w:val="3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Cambria" w:eastAsia="Times New Roman" w:hAnsi="Cambria" w:cs="Times New Roman"/>
          <w:lang w:eastAsia="ar-SA"/>
        </w:rPr>
      </w:pPr>
      <w:r w:rsidRPr="00AE03EF">
        <w:rPr>
          <w:rFonts w:ascii="Cambria" w:eastAsia="Times New Roman" w:hAnsi="Cambria" w:cs="Times New Roman"/>
          <w:color w:val="000000"/>
          <w:lang w:eastAsia="ar-SA"/>
        </w:rPr>
        <w:t xml:space="preserve">Wypłata z tytułu Gwarancji nastąpi w terminie 14 dni od dnia złożenia przez Beneficjenta pisemnego żądania zapłaty sumy gwarancyjnej, w terminie do 14 dni liczonych od upływu daty ważności Gwarancji, zawierającego kwotę roszczenia i numer rachunku bankowego, na </w:t>
      </w:r>
      <w:r w:rsidRPr="00AE03EF">
        <w:rPr>
          <w:rFonts w:ascii="Cambria" w:eastAsia="Times New Roman" w:hAnsi="Cambria" w:cs="Times New Roman"/>
          <w:color w:val="000000"/>
          <w:lang w:eastAsia="ar-SA"/>
        </w:rPr>
        <w:lastRenderedPageBreak/>
        <w:t xml:space="preserve">który </w:t>
      </w:r>
      <w:r w:rsidRPr="00AE03EF">
        <w:rPr>
          <w:rFonts w:ascii="Cambria" w:eastAsia="Times New Roman" w:hAnsi="Cambria" w:cs="Times New Roman"/>
          <w:lang w:eastAsia="ar-SA"/>
        </w:rPr>
        <w:t>kwota ta ma zostać przekazana. Beneficjent przekaże żądanie zapłaty Gwarantowi w następujący sposób:</w:t>
      </w:r>
    </w:p>
    <w:p w14:paraId="7CC87B14" w14:textId="77777777" w:rsidR="00A43F43" w:rsidRPr="00AE03EF" w:rsidRDefault="00A43F43" w:rsidP="00A43F43">
      <w:pPr>
        <w:numPr>
          <w:ilvl w:val="0"/>
          <w:numId w:val="5"/>
        </w:numPr>
        <w:suppressAutoHyphens/>
        <w:spacing w:after="0" w:line="276" w:lineRule="auto"/>
        <w:jc w:val="both"/>
        <w:rPr>
          <w:rFonts w:ascii="Cambria" w:eastAsia="Times New Roman" w:hAnsi="Cambria" w:cs="Times New Roman"/>
          <w:lang w:eastAsia="ar-SA"/>
        </w:rPr>
      </w:pPr>
      <w:r w:rsidRPr="00AE03EF">
        <w:rPr>
          <w:rFonts w:ascii="Cambria" w:eastAsia="Times New Roman" w:hAnsi="Cambria" w:cs="Times New Roman"/>
          <w:lang w:eastAsia="ar-SA"/>
        </w:rPr>
        <w:t xml:space="preserve">na adres siedziby Gwaranta, za pośrednictwem banku prowadzącego rachunek Beneficjenta, z zastrzeżeniem, że bank Beneficjenta potwierdzi, iż żądanie zapłaty zostało podpisane przez osoby uprawnione do składania oświadczeń woli w imieniu Beneficjenta lub przez niego upoważnione w tym zakresie; </w:t>
      </w:r>
    </w:p>
    <w:p w14:paraId="3226BC42" w14:textId="77777777" w:rsidR="00A43F43" w:rsidRPr="00AE03EF" w:rsidRDefault="00A43F43" w:rsidP="00A43F43">
      <w:pPr>
        <w:suppressAutoHyphens/>
        <w:spacing w:after="0" w:line="276" w:lineRule="auto"/>
        <w:ind w:left="720"/>
        <w:jc w:val="both"/>
        <w:rPr>
          <w:rFonts w:ascii="Cambria" w:eastAsia="Times New Roman" w:hAnsi="Cambria" w:cs="Times New Roman"/>
          <w:lang w:eastAsia="ar-SA"/>
        </w:rPr>
      </w:pPr>
      <w:r w:rsidRPr="00AE03EF">
        <w:rPr>
          <w:rFonts w:ascii="Cambria" w:eastAsia="Times New Roman" w:hAnsi="Cambria" w:cs="Times New Roman"/>
          <w:lang w:eastAsia="ar-SA"/>
        </w:rPr>
        <w:t>albo</w:t>
      </w:r>
    </w:p>
    <w:p w14:paraId="1310EB8C" w14:textId="77777777" w:rsidR="00A43F43" w:rsidRPr="00AE03EF" w:rsidRDefault="00A43F43" w:rsidP="00A43F43">
      <w:pPr>
        <w:suppressAutoHyphens/>
        <w:spacing w:after="0" w:line="276" w:lineRule="auto"/>
        <w:ind w:left="720" w:hanging="360"/>
        <w:jc w:val="both"/>
        <w:rPr>
          <w:rFonts w:ascii="Cambria" w:eastAsia="Times New Roman" w:hAnsi="Cambria" w:cs="Times New Roman"/>
          <w:lang w:eastAsia="ar-SA"/>
        </w:rPr>
      </w:pPr>
      <w:r w:rsidRPr="00AE03EF">
        <w:rPr>
          <w:rFonts w:ascii="Cambria" w:eastAsia="Times New Roman" w:hAnsi="Cambria" w:cs="Times New Roman"/>
          <w:lang w:eastAsia="ar-SA"/>
        </w:rPr>
        <w:t>2)</w:t>
      </w:r>
      <w:r w:rsidRPr="00AE03EF">
        <w:rPr>
          <w:rFonts w:ascii="Cambria" w:eastAsia="Times New Roman" w:hAnsi="Cambria" w:cs="Times New Roman"/>
          <w:lang w:eastAsia="ar-SA"/>
        </w:rPr>
        <w:tab/>
        <w:t>bezpośrednio lub listem poleconym na adres siedziby Gwaranta wskazany w niniejszej gwarancji. Do żądania zapłaty złożonego w tej formie Beneficjent dołączy dokumenty potwierdzające prawidłowość reprezentacji osób uprawnionych lub przez niego upoważnionych do składania w jego imieniu oświadczeń woli (np.: pełnomocnictwa, notarialne wzory podpisów).</w:t>
      </w:r>
    </w:p>
    <w:p w14:paraId="0B291CD9" w14:textId="77777777" w:rsidR="00A43F43" w:rsidRPr="00AE03EF" w:rsidRDefault="00A43F43" w:rsidP="00A43F43">
      <w:pPr>
        <w:suppressAutoHyphens/>
        <w:spacing w:after="0" w:line="276" w:lineRule="auto"/>
        <w:ind w:left="720" w:hanging="360"/>
        <w:jc w:val="both"/>
        <w:rPr>
          <w:rFonts w:ascii="Cambria" w:eastAsia="Times New Roman" w:hAnsi="Cambria" w:cs="Times New Roman"/>
          <w:color w:val="333333"/>
          <w:lang w:eastAsia="ar-SA"/>
        </w:rPr>
      </w:pPr>
    </w:p>
    <w:p w14:paraId="43447325" w14:textId="77777777" w:rsidR="00A43F43" w:rsidRPr="00AE03EF" w:rsidRDefault="00A43F43" w:rsidP="00A43F43">
      <w:pPr>
        <w:numPr>
          <w:ilvl w:val="0"/>
          <w:numId w:val="3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AE03EF">
        <w:rPr>
          <w:rFonts w:ascii="Cambria" w:eastAsia="Times New Roman" w:hAnsi="Cambria" w:cs="Times New Roman"/>
          <w:color w:val="000000"/>
          <w:lang w:eastAsia="ar-SA"/>
        </w:rPr>
        <w:t>Jakakolwiek zmiana, uzupełnienie lub inna modyfikacja warunków Umowy, które mogą zostać przeprowadzone na podstawie tej Umowy lub w jakichkolwiek dokumentach umownych, które mogą zostać sporządzone między Beneficjentem a Wykonawcą, nie uwalniają Gwaranta od odpowiedzialności wynikającej z niniejszej Gwarancji i niniejszym Gwarant rezygnuje z konieczności powiadomienia o takiej zmianie, uzupełnieniu czy modyfikacji.</w:t>
      </w:r>
    </w:p>
    <w:p w14:paraId="340222C4" w14:textId="77777777" w:rsidR="00A43F43" w:rsidRPr="00AE03EF" w:rsidRDefault="00A43F43" w:rsidP="00A43F43">
      <w:pPr>
        <w:tabs>
          <w:tab w:val="left" w:pos="360"/>
        </w:tabs>
        <w:suppressAutoHyphens/>
        <w:spacing w:after="0" w:line="276" w:lineRule="auto"/>
        <w:ind w:left="360" w:hanging="360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14:paraId="50FC8840" w14:textId="77777777" w:rsidR="00A43F43" w:rsidRPr="00AE03EF" w:rsidRDefault="00A43F43" w:rsidP="00A43F43">
      <w:pPr>
        <w:numPr>
          <w:ilvl w:val="0"/>
          <w:numId w:val="3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AE03EF">
        <w:rPr>
          <w:rFonts w:ascii="Cambria" w:eastAsia="Times New Roman" w:hAnsi="Cambria" w:cs="Times New Roman"/>
          <w:color w:val="000000"/>
          <w:lang w:eastAsia="ar-SA"/>
        </w:rPr>
        <w:t>Wierzytelność z tytułu niniejszej Gwarancji może być, za zgodą Gwaranta, przedmiotem przelewu na osobę trzecią. Zobowiązanie z tytułu niniejszej Gwarancji może być, za zgodą Beneficjenta, przedmiotem przelewu na osobę trzecią.</w:t>
      </w:r>
    </w:p>
    <w:p w14:paraId="0303F14B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14:paraId="494C8F41" w14:textId="77777777" w:rsidR="00A43F43" w:rsidRPr="00AE03EF" w:rsidRDefault="00A43F43" w:rsidP="00A43F43">
      <w:pPr>
        <w:numPr>
          <w:ilvl w:val="0"/>
          <w:numId w:val="3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AE03EF">
        <w:rPr>
          <w:rFonts w:ascii="Cambria" w:eastAsia="Times New Roman" w:hAnsi="Cambria" w:cs="Times New Roman"/>
          <w:color w:val="000000"/>
          <w:lang w:eastAsia="ar-SA"/>
        </w:rPr>
        <w:t>Gwarancja wygasa automatycznie i całkowicie w następujących sytuacjach:</w:t>
      </w:r>
    </w:p>
    <w:p w14:paraId="1920959F" w14:textId="77777777" w:rsidR="00A43F43" w:rsidRPr="00AE03EF" w:rsidRDefault="00A43F43" w:rsidP="00A43F43">
      <w:pPr>
        <w:tabs>
          <w:tab w:val="left" w:pos="360"/>
          <w:tab w:val="left" w:pos="720"/>
        </w:tabs>
        <w:suppressAutoHyphens/>
        <w:spacing w:after="0" w:line="276" w:lineRule="auto"/>
        <w:ind w:left="360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AE03EF">
        <w:rPr>
          <w:rFonts w:ascii="Cambria" w:eastAsia="Times New Roman" w:hAnsi="Cambria" w:cs="Times New Roman"/>
          <w:color w:val="000000"/>
          <w:lang w:eastAsia="ar-SA"/>
        </w:rPr>
        <w:t>1)</w:t>
      </w:r>
      <w:r w:rsidRPr="00AE03EF">
        <w:rPr>
          <w:rFonts w:ascii="Cambria" w:eastAsia="Times New Roman" w:hAnsi="Cambria" w:cs="Times New Roman"/>
          <w:color w:val="000000"/>
          <w:lang w:eastAsia="ar-SA"/>
        </w:rPr>
        <w:tab/>
        <w:t>gdy żądanie zapłaty nie zostało doręczone w terminie ważności Gwarancji;</w:t>
      </w:r>
    </w:p>
    <w:p w14:paraId="1218B98D" w14:textId="77777777" w:rsidR="00A43F43" w:rsidRPr="00AE03EF" w:rsidRDefault="00A43F43" w:rsidP="00A43F43">
      <w:pPr>
        <w:tabs>
          <w:tab w:val="left" w:pos="360"/>
          <w:tab w:val="left" w:pos="720"/>
        </w:tabs>
        <w:suppressAutoHyphens/>
        <w:spacing w:after="0" w:line="276" w:lineRule="auto"/>
        <w:ind w:left="708" w:hanging="348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AE03EF">
        <w:rPr>
          <w:rFonts w:ascii="Cambria" w:eastAsia="Times New Roman" w:hAnsi="Cambria" w:cs="Times New Roman"/>
          <w:color w:val="000000"/>
          <w:lang w:eastAsia="ar-SA"/>
        </w:rPr>
        <w:t>2)</w:t>
      </w:r>
      <w:r w:rsidRPr="00AE03EF">
        <w:rPr>
          <w:rFonts w:ascii="Cambria" w:eastAsia="Times New Roman" w:hAnsi="Cambria" w:cs="Times New Roman"/>
          <w:color w:val="000000"/>
          <w:lang w:eastAsia="ar-SA"/>
        </w:rPr>
        <w:tab/>
        <w:t>zwolnienia Gwaranta przez Beneficjenta ze wszystkich zobowiązań przewidzianych w Gwarancji, przed upływem terminu jej ważności;</w:t>
      </w:r>
    </w:p>
    <w:p w14:paraId="5992FFF5" w14:textId="77777777" w:rsidR="00A43F43" w:rsidRPr="00AE03EF" w:rsidRDefault="00A43F43" w:rsidP="00A43F43">
      <w:pPr>
        <w:tabs>
          <w:tab w:val="left" w:pos="360"/>
          <w:tab w:val="left" w:pos="720"/>
          <w:tab w:val="left" w:pos="1080"/>
        </w:tabs>
        <w:suppressAutoHyphens/>
        <w:spacing w:after="0" w:line="276" w:lineRule="auto"/>
        <w:ind w:left="360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AE03EF">
        <w:rPr>
          <w:rFonts w:ascii="Cambria" w:eastAsia="Times New Roman" w:hAnsi="Cambria" w:cs="Times New Roman"/>
          <w:color w:val="000000"/>
          <w:lang w:eastAsia="ar-SA"/>
        </w:rPr>
        <w:t>3)</w:t>
      </w:r>
      <w:r w:rsidRPr="00AE03EF">
        <w:rPr>
          <w:rFonts w:ascii="Cambria" w:eastAsia="Times New Roman" w:hAnsi="Cambria" w:cs="Times New Roman"/>
          <w:color w:val="000000"/>
          <w:lang w:eastAsia="ar-SA"/>
        </w:rPr>
        <w:tab/>
        <w:t>gdy płatności dokonane przez Gwaranta w ramach gwarancji osiągną kwotę Gwarancji;</w:t>
      </w:r>
    </w:p>
    <w:p w14:paraId="77723A82" w14:textId="77777777" w:rsidR="00A43F43" w:rsidRPr="00AE03EF" w:rsidRDefault="00A43F43" w:rsidP="00A43F43">
      <w:pPr>
        <w:tabs>
          <w:tab w:val="left" w:pos="360"/>
          <w:tab w:val="left" w:pos="720"/>
          <w:tab w:val="left" w:pos="1080"/>
        </w:tabs>
        <w:suppressAutoHyphens/>
        <w:spacing w:after="0" w:line="276" w:lineRule="auto"/>
        <w:ind w:left="360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AE03EF">
        <w:rPr>
          <w:rFonts w:ascii="Cambria" w:eastAsia="Times New Roman" w:hAnsi="Cambria" w:cs="Times New Roman"/>
          <w:color w:val="000000"/>
          <w:lang w:eastAsia="ar-SA"/>
        </w:rPr>
        <w:t>4)</w:t>
      </w:r>
      <w:r w:rsidRPr="00AE03EF">
        <w:rPr>
          <w:rFonts w:ascii="Cambria" w:eastAsia="Times New Roman" w:hAnsi="Cambria" w:cs="Times New Roman"/>
          <w:color w:val="000000"/>
          <w:lang w:eastAsia="ar-SA"/>
        </w:rPr>
        <w:tab/>
        <w:t>gdy oryginał Gwarancji zostanie zwrócony Gwarantowi przed terminem ważności Gwarancji.</w:t>
      </w:r>
    </w:p>
    <w:p w14:paraId="743B8BA1" w14:textId="77777777" w:rsidR="00A43F43" w:rsidRPr="00AE03EF" w:rsidRDefault="00A43F43" w:rsidP="00A43F43">
      <w:pPr>
        <w:tabs>
          <w:tab w:val="left" w:pos="360"/>
        </w:tabs>
        <w:suppressAutoHyphens/>
        <w:spacing w:after="0" w:line="276" w:lineRule="auto"/>
        <w:ind w:left="360" w:hanging="360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14:paraId="2B6889D0" w14:textId="77777777" w:rsidR="00A43F43" w:rsidRPr="00AE03EF" w:rsidRDefault="00A43F43" w:rsidP="00A43F43">
      <w:pPr>
        <w:numPr>
          <w:ilvl w:val="0"/>
          <w:numId w:val="3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AE03EF">
        <w:rPr>
          <w:rFonts w:ascii="Cambria" w:eastAsia="Times New Roman" w:hAnsi="Cambria" w:cs="Times New Roman"/>
          <w:color w:val="000000"/>
          <w:lang w:eastAsia="ar-SA"/>
        </w:rPr>
        <w:t>Po upływie terminu ważności dokument Gwarancji powinien zostać zwrócony do Gwaranta.</w:t>
      </w:r>
    </w:p>
    <w:p w14:paraId="647BC0CF" w14:textId="77777777" w:rsidR="00A43F43" w:rsidRPr="00AE03EF" w:rsidRDefault="00A43F43" w:rsidP="00A43F43">
      <w:pPr>
        <w:tabs>
          <w:tab w:val="left" w:pos="360"/>
        </w:tabs>
        <w:suppressAutoHyphens/>
        <w:spacing w:after="0" w:line="276" w:lineRule="auto"/>
        <w:ind w:left="360" w:hanging="360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14:paraId="7AA0B3A4" w14:textId="77777777" w:rsidR="00A43F43" w:rsidRPr="00AE03EF" w:rsidRDefault="00A43F43" w:rsidP="00A43F43">
      <w:pPr>
        <w:numPr>
          <w:ilvl w:val="0"/>
          <w:numId w:val="3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AE03EF">
        <w:rPr>
          <w:rFonts w:ascii="Cambria" w:eastAsia="Times New Roman" w:hAnsi="Cambria" w:cs="Times New Roman"/>
          <w:color w:val="000000"/>
          <w:lang w:eastAsia="ar-SA"/>
        </w:rPr>
        <w:t>Prawem właściwym do rozstrzygania sporów mogących wyniknąć na tle niniejszej Gwarancji jest prawo polskie, a sądem właściwym sąd miejscowo właściwy ze względu na adres siedziby Beneficjenta.</w:t>
      </w:r>
    </w:p>
    <w:p w14:paraId="021890BF" w14:textId="77777777" w:rsidR="00A43F43" w:rsidRPr="00AE03EF" w:rsidRDefault="00A43F43" w:rsidP="00A43F43">
      <w:pPr>
        <w:tabs>
          <w:tab w:val="left" w:pos="360"/>
        </w:tabs>
        <w:suppressAutoHyphens/>
        <w:spacing w:after="0" w:line="276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14:paraId="03758DBD" w14:textId="77777777" w:rsidR="00A43F43" w:rsidRPr="00AE03EF" w:rsidRDefault="00A43F43" w:rsidP="00A43F43">
      <w:pPr>
        <w:tabs>
          <w:tab w:val="left" w:pos="360"/>
        </w:tabs>
        <w:suppressAutoHyphens/>
        <w:spacing w:after="0" w:line="276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14:paraId="4FCB2E6E" w14:textId="77777777" w:rsidR="00A43F43" w:rsidRPr="00AE03EF" w:rsidRDefault="00A43F43" w:rsidP="00A43F43">
      <w:pPr>
        <w:tabs>
          <w:tab w:val="left" w:pos="360"/>
        </w:tabs>
        <w:suppressAutoHyphens/>
        <w:spacing w:after="0" w:line="276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</w:p>
    <w:p w14:paraId="40C10738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AE03EF">
        <w:rPr>
          <w:rFonts w:ascii="Cambria" w:eastAsia="Times New Roman" w:hAnsi="Cambria" w:cs="Times New Roman"/>
          <w:color w:val="000000"/>
          <w:lang w:eastAsia="ar-SA"/>
        </w:rPr>
        <w:t>…………………………………………….</w:t>
      </w:r>
    </w:p>
    <w:p w14:paraId="483ED505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color w:val="333333"/>
          <w:lang w:eastAsia="ar-SA"/>
        </w:rPr>
      </w:pPr>
      <w:r w:rsidRPr="00AE03EF">
        <w:rPr>
          <w:rFonts w:ascii="Cambria" w:eastAsia="Times New Roman" w:hAnsi="Cambria" w:cs="Times New Roman"/>
          <w:color w:val="000000"/>
          <w:lang w:eastAsia="ar-SA"/>
        </w:rPr>
        <w:t>(</w:t>
      </w:r>
      <w:r w:rsidRPr="00AE03EF">
        <w:rPr>
          <w:rFonts w:ascii="Cambria" w:eastAsia="Times New Roman" w:hAnsi="Cambria" w:cs="Times New Roman"/>
          <w:i/>
          <w:iCs/>
          <w:color w:val="000000"/>
          <w:lang w:eastAsia="ar-SA"/>
        </w:rPr>
        <w:t xml:space="preserve">podpisy osób upoważnionych, </w:t>
      </w:r>
    </w:p>
    <w:p w14:paraId="2D7F0D50" w14:textId="77777777" w:rsidR="00A43F43" w:rsidRPr="00AE03EF" w:rsidRDefault="00A43F43" w:rsidP="00A43F43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AE03EF">
        <w:rPr>
          <w:rFonts w:ascii="Cambria" w:eastAsia="Times New Roman" w:hAnsi="Cambria" w:cs="Times New Roman"/>
          <w:i/>
          <w:iCs/>
          <w:color w:val="000000"/>
          <w:lang w:eastAsia="ar-SA"/>
        </w:rPr>
        <w:t>pieczęć Gwaranta</w:t>
      </w:r>
      <w:r w:rsidRPr="00AE03EF">
        <w:rPr>
          <w:rFonts w:ascii="Cambria" w:eastAsia="Times New Roman" w:hAnsi="Cambria" w:cs="Times New Roman"/>
          <w:color w:val="000000"/>
          <w:lang w:eastAsia="ar-SA"/>
        </w:rPr>
        <w:t>)</w:t>
      </w:r>
    </w:p>
    <w:p w14:paraId="1B2D6386" w14:textId="77777777" w:rsidR="00A43F43" w:rsidRPr="00AE03EF" w:rsidRDefault="00A43F43" w:rsidP="00A43F43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Cambria" w:eastAsia="Times New Roman" w:hAnsi="Cambria" w:cs="Times New Roman"/>
          <w:color w:val="333333"/>
          <w:lang w:eastAsia="ar-SA"/>
        </w:rPr>
      </w:pPr>
      <w:r w:rsidRPr="00AE03EF">
        <w:rPr>
          <w:rFonts w:ascii="Cambria" w:eastAsia="Times New Roman" w:hAnsi="Cambria" w:cs="Times New Roman"/>
          <w:i/>
          <w:color w:val="333333"/>
          <w:lang w:eastAsia="ar-SA"/>
        </w:rPr>
        <w:t>postanowienia opcjonalne</w:t>
      </w:r>
    </w:p>
    <w:p w14:paraId="374FC47A" w14:textId="77777777" w:rsidR="00A43F43" w:rsidRPr="00AE03EF" w:rsidRDefault="00A43F43" w:rsidP="00A43F43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hAnsi="Cambria"/>
        </w:rPr>
      </w:pPr>
    </w:p>
    <w:p w14:paraId="0A314A06" w14:textId="77777777" w:rsidR="00A43F43" w:rsidRPr="00AE03EF" w:rsidRDefault="00A43F43" w:rsidP="00A43F43">
      <w:pPr>
        <w:spacing w:after="0" w:line="276" w:lineRule="auto"/>
        <w:ind w:hanging="720"/>
        <w:jc w:val="both"/>
        <w:rPr>
          <w:rFonts w:ascii="Cambria" w:hAnsi="Cambria" w:cs="Arial"/>
          <w:b/>
        </w:rPr>
      </w:pPr>
    </w:p>
    <w:p w14:paraId="71D40F91" w14:textId="77777777" w:rsidR="00B02F7E" w:rsidRDefault="00B02F7E"/>
    <w:sectPr w:rsidR="00B02F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5E7BC" w14:textId="77777777" w:rsidR="00960FAD" w:rsidRDefault="00960FAD" w:rsidP="00960FAD">
      <w:pPr>
        <w:spacing w:after="0" w:line="240" w:lineRule="auto"/>
      </w:pPr>
      <w:r>
        <w:separator/>
      </w:r>
    </w:p>
  </w:endnote>
  <w:endnote w:type="continuationSeparator" w:id="0">
    <w:p w14:paraId="3F9BD870" w14:textId="77777777" w:rsidR="00960FAD" w:rsidRDefault="00960FAD" w:rsidP="00960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873FB" w14:textId="77777777" w:rsidR="00960FAD" w:rsidRDefault="00960FAD" w:rsidP="00960FAD">
      <w:pPr>
        <w:spacing w:after="0" w:line="240" w:lineRule="auto"/>
      </w:pPr>
      <w:r>
        <w:separator/>
      </w:r>
    </w:p>
  </w:footnote>
  <w:footnote w:type="continuationSeparator" w:id="0">
    <w:p w14:paraId="03A94881" w14:textId="77777777" w:rsidR="00960FAD" w:rsidRDefault="00960FAD" w:rsidP="00960F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284"/>
        </w:tabs>
        <w:ind w:left="1004" w:hanging="360"/>
      </w:pPr>
      <w:rPr>
        <w:rFonts w:ascii="Symbol" w:hAnsi="Symbol"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44509D7"/>
    <w:multiLevelType w:val="hybridMultilevel"/>
    <w:tmpl w:val="5FCA38C8"/>
    <w:lvl w:ilvl="0" w:tplc="A86E21E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2128A1"/>
    <w:multiLevelType w:val="hybridMultilevel"/>
    <w:tmpl w:val="D088A0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EC9"/>
    <w:rsid w:val="00653EC9"/>
    <w:rsid w:val="00960FAD"/>
    <w:rsid w:val="00A43F43"/>
    <w:rsid w:val="00B02F7E"/>
    <w:rsid w:val="00E71737"/>
    <w:rsid w:val="00F14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3F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1">
    <w:name w:val="p1"/>
    <w:basedOn w:val="Normalny"/>
    <w:rsid w:val="00A43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Wypunktowanie,L1,Numerowanie,Akapit z listą BS,Bullet Number,List Paragraph1,lp1,List Paragraph2,ISCG Numerowanie,lp11,List Paragraph11,Use Case List Paragraph,Body MS Bullet,Podsis rysunku,Colorful List Accent 1,List Paragraph,l"/>
    <w:basedOn w:val="Normalny"/>
    <w:link w:val="AkapitzlistZnak"/>
    <w:uiPriority w:val="34"/>
    <w:qFormat/>
    <w:rsid w:val="00A43F43"/>
    <w:pPr>
      <w:ind w:left="720"/>
      <w:contextualSpacing/>
    </w:pPr>
  </w:style>
  <w:style w:type="character" w:customStyle="1" w:styleId="AkapitzlistZnak">
    <w:name w:val="Akapit z listą Znak"/>
    <w:aliases w:val="CW_Lista Znak,Wypunktowanie Znak,L1 Znak,Numerowanie Znak,Akapit z listą BS Znak,Bullet Number Znak,List Paragraph1 Znak,lp1 Znak,List Paragraph2 Znak,ISCG Numerowanie Znak,lp11 Znak,List Paragraph11 Znak,Use Case List Paragraph Znak"/>
    <w:link w:val="Akapitzlist"/>
    <w:uiPriority w:val="34"/>
    <w:qFormat/>
    <w:locked/>
    <w:rsid w:val="00A43F43"/>
  </w:style>
  <w:style w:type="table" w:styleId="Tabela-Siatka">
    <w:name w:val="Table Grid"/>
    <w:basedOn w:val="Standardowy"/>
    <w:uiPriority w:val="39"/>
    <w:rsid w:val="00A43F4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6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FAD"/>
  </w:style>
  <w:style w:type="paragraph" w:styleId="Stopka">
    <w:name w:val="footer"/>
    <w:basedOn w:val="Normalny"/>
    <w:link w:val="StopkaZnak"/>
    <w:uiPriority w:val="99"/>
    <w:unhideWhenUsed/>
    <w:rsid w:val="0096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2763</Words>
  <Characters>16580</Characters>
  <Application>Microsoft Office Word</Application>
  <DocSecurity>0</DocSecurity>
  <Lines>138</Lines>
  <Paragraphs>38</Paragraphs>
  <ScaleCrop>false</ScaleCrop>
  <Company/>
  <LinksUpToDate>false</LinksUpToDate>
  <CharactersWithSpaces>19305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2025-12-15T12:49:00Z</dcterms:created>
  <dcterms:modified xsi:type="dcterms:W3CDTF">2025-12-15T12:49:00Z</dcterms:modified>
</cp:coreProperties>
</file>